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1F859" w14:textId="5782201A" w:rsidR="00835F24" w:rsidRPr="000149AF" w:rsidRDefault="00835F24" w:rsidP="00835F24">
      <w:pPr>
        <w:rPr>
          <w:lang w:val="en-GB"/>
        </w:rPr>
      </w:pPr>
      <w:r w:rsidRPr="000149AF">
        <w:rPr>
          <w:lang w:val="en-GB"/>
        </w:rPr>
        <w:t>APPENDIX NO.</w:t>
      </w:r>
      <w:r>
        <w:rPr>
          <w:lang w:val="en-GB"/>
        </w:rPr>
        <w:t xml:space="preserve">3 </w:t>
      </w:r>
      <w:r w:rsidRPr="000149AF">
        <w:rPr>
          <w:lang w:val="en-GB"/>
        </w:rPr>
        <w:t xml:space="preserve"> TO THE REQUEST FOR QUOTATION no. </w:t>
      </w:r>
      <w:r w:rsidRPr="000149AF">
        <w:rPr>
          <w:b/>
          <w:lang w:val="en-GB"/>
        </w:rPr>
        <w:t>0</w:t>
      </w:r>
      <w:r w:rsidR="0006112F">
        <w:rPr>
          <w:b/>
          <w:lang w:val="en-GB"/>
        </w:rPr>
        <w:t>4</w:t>
      </w:r>
      <w:r w:rsidR="006D73D3">
        <w:rPr>
          <w:b/>
          <w:lang w:val="en-GB"/>
        </w:rPr>
        <w:t>a</w:t>
      </w:r>
      <w:r w:rsidRPr="000149AF">
        <w:rPr>
          <w:b/>
          <w:lang w:val="en-GB"/>
        </w:rPr>
        <w:t>/AMTP/20</w:t>
      </w:r>
      <w:r>
        <w:rPr>
          <w:b/>
          <w:lang w:val="en-GB"/>
        </w:rPr>
        <w:t>2</w:t>
      </w:r>
      <w:r w:rsidR="006D73D3">
        <w:rPr>
          <w:b/>
          <w:lang w:val="en-GB"/>
        </w:rPr>
        <w:t>2</w:t>
      </w:r>
      <w:r>
        <w:rPr>
          <w:lang w:val="en-GB"/>
        </w:rPr>
        <w:t xml:space="preserve"> dated </w:t>
      </w:r>
      <w:r w:rsidR="006D73D3">
        <w:rPr>
          <w:lang w:val="en-GB"/>
        </w:rPr>
        <w:t>……………..</w:t>
      </w:r>
      <w:r w:rsidR="00053CCC">
        <w:rPr>
          <w:lang w:val="en-GB"/>
        </w:rPr>
        <w:t>202</w:t>
      </w:r>
      <w:r w:rsidR="006D73D3">
        <w:rPr>
          <w:lang w:val="en-GB"/>
        </w:rPr>
        <w:t>2</w:t>
      </w:r>
      <w:bookmarkStart w:id="0" w:name="_GoBack"/>
      <w:bookmarkEnd w:id="0"/>
      <w:r>
        <w:rPr>
          <w:lang w:val="en-GB"/>
        </w:rPr>
        <w:t xml:space="preserve"> </w:t>
      </w:r>
    </w:p>
    <w:p w14:paraId="4D0C0C61" w14:textId="77777777" w:rsidR="008A72C6" w:rsidRPr="00835F24" w:rsidRDefault="008A72C6" w:rsidP="008A72C6">
      <w:pPr>
        <w:rPr>
          <w:b/>
          <w:lang w:val="en-GB"/>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30"/>
        <w:gridCol w:w="4534"/>
      </w:tblGrid>
      <w:tr w:rsidR="008A72C6" w:rsidRPr="006D73D3" w14:paraId="675CCE43" w14:textId="77777777" w:rsidTr="005748AB">
        <w:trPr>
          <w:trHeight w:val="6996"/>
        </w:trPr>
        <w:tc>
          <w:tcPr>
            <w:tcW w:w="4606" w:type="dxa"/>
            <w:gridSpan w:val="2"/>
          </w:tcPr>
          <w:p w14:paraId="6243B689" w14:textId="77777777" w:rsidR="008A72C6" w:rsidRPr="008A72C6" w:rsidRDefault="008A72C6" w:rsidP="00EA0A88">
            <w:pPr>
              <w:spacing w:after="200" w:line="276" w:lineRule="auto"/>
              <w:jc w:val="both"/>
              <w:rPr>
                <w:b/>
              </w:rPr>
            </w:pPr>
            <w:r w:rsidRPr="008A72C6">
              <w:rPr>
                <w:b/>
              </w:rPr>
              <w:t>OŚWIADCZENIE O POUFNOŚCI</w:t>
            </w:r>
          </w:p>
          <w:p w14:paraId="5ABE82AE" w14:textId="77777777" w:rsidR="008A72C6" w:rsidRPr="008A72C6" w:rsidRDefault="008A72C6" w:rsidP="00EA0A88">
            <w:pPr>
              <w:spacing w:after="200" w:line="276" w:lineRule="auto"/>
              <w:jc w:val="both"/>
            </w:pPr>
          </w:p>
          <w:p w14:paraId="59A8300A" w14:textId="77777777" w:rsidR="008A72C6" w:rsidRPr="008A72C6" w:rsidRDefault="008A72C6" w:rsidP="00EA0A88">
            <w:pPr>
              <w:spacing w:after="200" w:line="276" w:lineRule="auto"/>
              <w:jc w:val="both"/>
            </w:pPr>
            <w:r w:rsidRPr="008A72C6">
              <w:t>Złożone przez:</w:t>
            </w:r>
          </w:p>
          <w:p w14:paraId="2447DFE1" w14:textId="77777777" w:rsidR="008A72C6" w:rsidRPr="008A72C6" w:rsidRDefault="008A72C6" w:rsidP="00EA0A88">
            <w:pPr>
              <w:spacing w:after="200" w:line="276" w:lineRule="auto"/>
              <w:jc w:val="both"/>
            </w:pPr>
          </w:p>
          <w:p w14:paraId="746471F5" w14:textId="77777777" w:rsidR="008A72C6" w:rsidRPr="008A72C6" w:rsidRDefault="008A72C6" w:rsidP="00EA0A88">
            <w:pPr>
              <w:spacing w:after="200" w:line="276" w:lineRule="auto"/>
              <w:jc w:val="both"/>
            </w:pPr>
          </w:p>
          <w:p w14:paraId="4C74BF30" w14:textId="77777777" w:rsidR="008A72C6" w:rsidRPr="008A72C6" w:rsidRDefault="008A72C6" w:rsidP="00EA0A88">
            <w:pPr>
              <w:spacing w:after="200" w:line="276" w:lineRule="auto"/>
              <w:jc w:val="both"/>
            </w:pPr>
            <w:r w:rsidRPr="008A72C6">
              <w:t xml:space="preserve">wobec: </w:t>
            </w:r>
          </w:p>
          <w:p w14:paraId="35D75F97" w14:textId="77777777" w:rsidR="008A72C6" w:rsidRPr="008A72C6" w:rsidRDefault="008A72C6" w:rsidP="00EA0A88">
            <w:pPr>
              <w:spacing w:after="200" w:line="276" w:lineRule="auto"/>
              <w:jc w:val="both"/>
            </w:pPr>
          </w:p>
          <w:p w14:paraId="227B04D1" w14:textId="77777777" w:rsidR="008A72C6" w:rsidRPr="008A72C6" w:rsidRDefault="008A72C6" w:rsidP="00EA0A88">
            <w:pPr>
              <w:spacing w:after="200" w:line="276" w:lineRule="auto"/>
              <w:jc w:val="both"/>
              <w:rPr>
                <w:b/>
              </w:rPr>
            </w:pPr>
          </w:p>
          <w:p w14:paraId="64747B0C" w14:textId="77777777" w:rsidR="008A72C6" w:rsidRPr="00EA0A88" w:rsidRDefault="008A72C6" w:rsidP="00EA0A88">
            <w:pPr>
              <w:spacing w:after="200" w:line="276" w:lineRule="auto"/>
              <w:jc w:val="both"/>
              <w:rPr>
                <w:b/>
                <w:bCs/>
              </w:rPr>
            </w:pPr>
            <w:r w:rsidRPr="00EA0A88">
              <w:rPr>
                <w:b/>
                <w:bCs/>
              </w:rPr>
              <w:t xml:space="preserve">I. </w:t>
            </w:r>
            <w:r w:rsidRPr="00EA0A88">
              <w:rPr>
                <w:b/>
                <w:bCs/>
              </w:rPr>
              <w:tab/>
              <w:t>Preambuła</w:t>
            </w:r>
          </w:p>
          <w:p w14:paraId="63A1733E" w14:textId="62725F98" w:rsidR="008A72C6" w:rsidRPr="008A72C6" w:rsidRDefault="0005758C" w:rsidP="00EA0A88">
            <w:pPr>
              <w:numPr>
                <w:ilvl w:val="0"/>
                <w:numId w:val="7"/>
              </w:numPr>
              <w:spacing w:after="200" w:line="276" w:lineRule="auto"/>
              <w:jc w:val="both"/>
            </w:pPr>
            <w:proofErr w:type="spellStart"/>
            <w:r w:rsidRPr="0005758C">
              <w:rPr>
                <w:b/>
              </w:rPr>
              <w:t>ArcelorMittal</w:t>
            </w:r>
            <w:proofErr w:type="spellEnd"/>
            <w:r w:rsidRPr="0005758C">
              <w:rPr>
                <w:b/>
              </w:rPr>
              <w:t xml:space="preserve"> </w:t>
            </w:r>
            <w:proofErr w:type="spellStart"/>
            <w:r w:rsidRPr="0005758C">
              <w:rPr>
                <w:b/>
              </w:rPr>
              <w:t>Tubular</w:t>
            </w:r>
            <w:proofErr w:type="spellEnd"/>
            <w:r w:rsidRPr="0005758C">
              <w:rPr>
                <w:b/>
              </w:rPr>
              <w:t xml:space="preserve"> Products Kraków Sp</w:t>
            </w:r>
            <w:r>
              <w:rPr>
                <w:b/>
              </w:rPr>
              <w:t>. z o.o.</w:t>
            </w:r>
            <w:r w:rsidRPr="0005758C">
              <w:rPr>
                <w:b/>
              </w:rPr>
              <w:t xml:space="preserve"> </w:t>
            </w:r>
            <w:r w:rsidR="008A72C6" w:rsidRPr="008A72C6">
              <w:t>rozpocz</w:t>
            </w:r>
            <w:r>
              <w:t>ęła</w:t>
            </w:r>
            <w:r w:rsidR="008A72C6" w:rsidRPr="008A72C6">
              <w:t xml:space="preserve"> realizację projektu pod nazwą </w:t>
            </w:r>
            <w:r w:rsidRPr="0005758C">
              <w:rPr>
                <w:i/>
              </w:rPr>
              <w:t xml:space="preserve">„Wytwarzanie innowacyjnych wyrobów na hybrydowej linii technologicznej do produkcji rur czarnych oraz z powłokami metalicznymi, przy jednoczesnym zaostrzeniu tolerancji wymiarowych, z wykorzystaniem rozproszonego strumienia magnetycznego do badań jakościowych” </w:t>
            </w:r>
            <w:r w:rsidR="008A72C6" w:rsidRPr="008A72C6">
              <w:t xml:space="preserve">nr: </w:t>
            </w:r>
            <w:r>
              <w:t xml:space="preserve">POIR.01.01.01-00-0510/18-00 </w:t>
            </w:r>
            <w:r w:rsidR="008A72C6" w:rsidRPr="008A72C6">
              <w:t>współfinansowanego ze środków Europejskiego Funduszu Rozwoju Regionalnego i w ramach Programu Operacyjnego Inteligentny Rozwój 2014-2020, Działanie</w:t>
            </w:r>
            <w:r>
              <w:t xml:space="preserve"> 1.1</w:t>
            </w:r>
          </w:p>
          <w:p w14:paraId="77BFF712" w14:textId="40A9FB7D" w:rsidR="008A72C6" w:rsidRPr="008A72C6" w:rsidRDefault="008A72C6" w:rsidP="00EA0A88">
            <w:pPr>
              <w:numPr>
                <w:ilvl w:val="0"/>
                <w:numId w:val="7"/>
              </w:numPr>
              <w:spacing w:after="200" w:line="276" w:lineRule="auto"/>
              <w:jc w:val="both"/>
            </w:pPr>
            <w:r w:rsidRPr="008A72C6">
              <w:t xml:space="preserve">Oferent zainteresowany jest złożeniem oferty w postępowaniu przetargowym ogłoszonym przez </w:t>
            </w:r>
            <w:proofErr w:type="spellStart"/>
            <w:r w:rsidR="00DC2B8A" w:rsidRPr="00DC2B8A">
              <w:rPr>
                <w:b/>
              </w:rPr>
              <w:t>ArcelorMittal</w:t>
            </w:r>
            <w:proofErr w:type="spellEnd"/>
            <w:r w:rsidR="00DC2B8A" w:rsidRPr="00DC2B8A">
              <w:rPr>
                <w:b/>
              </w:rPr>
              <w:t xml:space="preserve"> </w:t>
            </w:r>
            <w:proofErr w:type="spellStart"/>
            <w:r w:rsidR="00DC2B8A" w:rsidRPr="00DC2B8A">
              <w:rPr>
                <w:b/>
              </w:rPr>
              <w:t>Tubular</w:t>
            </w:r>
            <w:proofErr w:type="spellEnd"/>
            <w:r w:rsidR="00DC2B8A" w:rsidRPr="00DC2B8A">
              <w:rPr>
                <w:b/>
              </w:rPr>
              <w:t xml:space="preserve"> Products Kraków Sp. z o.o. </w:t>
            </w:r>
            <w:r w:rsidRPr="008A72C6">
              <w:t>w ramach Projektu („Przetarg”);</w:t>
            </w:r>
          </w:p>
          <w:p w14:paraId="2AD115F5" w14:textId="520522A1" w:rsidR="008A72C6" w:rsidRPr="007F7B2B" w:rsidRDefault="008A72C6" w:rsidP="00EA0A88">
            <w:pPr>
              <w:numPr>
                <w:ilvl w:val="0"/>
                <w:numId w:val="7"/>
              </w:numPr>
              <w:spacing w:after="200" w:line="276" w:lineRule="auto"/>
              <w:jc w:val="both"/>
              <w:rPr>
                <w:b/>
              </w:rPr>
            </w:pPr>
            <w:r w:rsidRPr="008A72C6">
              <w:t xml:space="preserve">Zgodnie z zapytaniem ofertowym, uzyskanie przez Oferenta dostępu do niektórych dokumentów przetargowych </w:t>
            </w:r>
            <w:r w:rsidRPr="008A72C6">
              <w:lastRenderedPageBreak/>
              <w:t>wymaga złożenia przez Oferenta niniejszego oświadczenia o poufności.</w:t>
            </w:r>
          </w:p>
          <w:p w14:paraId="4B79D15F" w14:textId="75B3D635" w:rsidR="008A72C6" w:rsidRPr="008A72C6" w:rsidRDefault="008A72C6" w:rsidP="00EA0A88">
            <w:pPr>
              <w:spacing w:after="200" w:line="276" w:lineRule="auto"/>
              <w:jc w:val="both"/>
              <w:rPr>
                <w:b/>
              </w:rPr>
            </w:pPr>
            <w:r w:rsidRPr="008A72C6">
              <w:rPr>
                <w:b/>
              </w:rPr>
              <w:t xml:space="preserve">II. </w:t>
            </w:r>
            <w:r w:rsidRPr="008A72C6">
              <w:rPr>
                <w:b/>
              </w:rPr>
              <w:tab/>
              <w:t>Przedmiot i cel Oświadczenia</w:t>
            </w:r>
          </w:p>
          <w:p w14:paraId="1B6209F2" w14:textId="6723E813" w:rsidR="008A72C6" w:rsidRPr="008A72C6" w:rsidRDefault="008A72C6" w:rsidP="00EA0A88">
            <w:pPr>
              <w:spacing w:after="200" w:line="276" w:lineRule="auto"/>
              <w:jc w:val="both"/>
            </w:pPr>
            <w:r w:rsidRPr="008A72C6">
              <w:t xml:space="preserve">1. </w:t>
            </w:r>
            <w:r w:rsidRPr="008A72C6">
              <w:tab/>
              <w:t>Niniejsze oświadczenie o poufności  („</w:t>
            </w:r>
            <w:r w:rsidRPr="008A72C6">
              <w:rPr>
                <w:b/>
              </w:rPr>
              <w:t>Oświadczenie”</w:t>
            </w:r>
            <w:r w:rsidRPr="008A72C6">
              <w:t xml:space="preserve">) określa zasady i warunki regulujące ujawnienie, wykorzystanie i ochronę przekazywanych przez </w:t>
            </w:r>
            <w:proofErr w:type="spellStart"/>
            <w:r w:rsidR="007F7B2B" w:rsidRPr="0005758C">
              <w:rPr>
                <w:b/>
              </w:rPr>
              <w:t>ArcelorMittal</w:t>
            </w:r>
            <w:proofErr w:type="spellEnd"/>
            <w:r w:rsidR="007F7B2B" w:rsidRPr="0005758C">
              <w:rPr>
                <w:b/>
              </w:rPr>
              <w:t xml:space="preserve"> </w:t>
            </w:r>
            <w:proofErr w:type="spellStart"/>
            <w:r w:rsidR="007F7B2B" w:rsidRPr="0005758C">
              <w:rPr>
                <w:b/>
              </w:rPr>
              <w:t>Tubular</w:t>
            </w:r>
            <w:proofErr w:type="spellEnd"/>
            <w:r w:rsidR="007F7B2B" w:rsidRPr="0005758C">
              <w:rPr>
                <w:b/>
              </w:rPr>
              <w:t xml:space="preserve"> Products Kraków Sp</w:t>
            </w:r>
            <w:r w:rsidR="007F7B2B">
              <w:rPr>
                <w:b/>
              </w:rPr>
              <w:t>. z o.o.</w:t>
            </w:r>
            <w:r w:rsidR="007F7B2B" w:rsidRPr="0005758C">
              <w:rPr>
                <w:b/>
              </w:rPr>
              <w:t xml:space="preserve"> </w:t>
            </w:r>
            <w:r w:rsidRPr="008A72C6">
              <w:t>Oferentowi informacji poufnych („</w:t>
            </w:r>
            <w:r w:rsidRPr="008A72C6">
              <w:rPr>
                <w:b/>
              </w:rPr>
              <w:t>Informacje Poufne”</w:t>
            </w:r>
            <w:r w:rsidRPr="008A72C6">
              <w:t>), określonych w punkcie 3 poniżej, w celu złożenia oferty przez Oferenta, a także w trakcie Przetargu, w ramach rozmów, negocjacji oraz korespondencji pomiędzy Stronami.</w:t>
            </w:r>
          </w:p>
          <w:p w14:paraId="5C9D06EA" w14:textId="48991F27" w:rsidR="008A72C6" w:rsidRPr="008A72C6" w:rsidRDefault="008A72C6" w:rsidP="00EA0A88">
            <w:pPr>
              <w:spacing w:after="200" w:line="276" w:lineRule="auto"/>
              <w:jc w:val="both"/>
            </w:pPr>
            <w:r w:rsidRPr="008A72C6">
              <w:t xml:space="preserve">2. </w:t>
            </w:r>
            <w:r w:rsidRPr="008A72C6">
              <w:tab/>
              <w:t xml:space="preserve">Ujawnienie Informacji Poufnych Oferentowi nie stanowi przyjęcia jego oferty, ani przyjęcia lub obietnicy jakichkolwiek przyszłych umów lub wprowadzenia zmian do już istniejących umów. </w:t>
            </w:r>
          </w:p>
          <w:p w14:paraId="0F1F2E34" w14:textId="77777777" w:rsidR="008A72C6" w:rsidRPr="008A72C6" w:rsidRDefault="008A72C6" w:rsidP="00EA0A88">
            <w:pPr>
              <w:spacing w:after="200" w:line="276" w:lineRule="auto"/>
              <w:jc w:val="both"/>
              <w:rPr>
                <w:b/>
                <w:bCs/>
              </w:rPr>
            </w:pPr>
            <w:r w:rsidRPr="008A72C6">
              <w:rPr>
                <w:b/>
              </w:rPr>
              <w:t>III.</w:t>
            </w:r>
            <w:r w:rsidRPr="008A72C6">
              <w:rPr>
                <w:b/>
              </w:rPr>
              <w:tab/>
            </w:r>
            <w:r w:rsidRPr="008A72C6">
              <w:rPr>
                <w:b/>
                <w:bCs/>
              </w:rPr>
              <w:t>Informacje Poufne</w:t>
            </w:r>
          </w:p>
          <w:p w14:paraId="3A3C49A6" w14:textId="60E9072A" w:rsidR="008A72C6" w:rsidRPr="008A72C6" w:rsidRDefault="008A72C6" w:rsidP="00EA0A88">
            <w:pPr>
              <w:numPr>
                <w:ilvl w:val="0"/>
                <w:numId w:val="6"/>
              </w:numPr>
              <w:spacing w:after="200" w:line="276" w:lineRule="auto"/>
              <w:jc w:val="both"/>
            </w:pPr>
            <w:r w:rsidRPr="008A72C6">
              <w:t xml:space="preserve">Informacje Poufne są to wszelkie informacje, jakie </w:t>
            </w:r>
            <w:proofErr w:type="spellStart"/>
            <w:r w:rsidR="0034632F" w:rsidRPr="0034632F">
              <w:rPr>
                <w:b/>
              </w:rPr>
              <w:t>ArcelorMittal</w:t>
            </w:r>
            <w:proofErr w:type="spellEnd"/>
            <w:r w:rsidR="0034632F" w:rsidRPr="0034632F">
              <w:rPr>
                <w:b/>
              </w:rPr>
              <w:t xml:space="preserve"> </w:t>
            </w:r>
            <w:proofErr w:type="spellStart"/>
            <w:r w:rsidR="0034632F" w:rsidRPr="0034632F">
              <w:rPr>
                <w:b/>
              </w:rPr>
              <w:t>Tubular</w:t>
            </w:r>
            <w:proofErr w:type="spellEnd"/>
            <w:r w:rsidR="0034632F" w:rsidRPr="0034632F">
              <w:rPr>
                <w:b/>
              </w:rPr>
              <w:t xml:space="preserve"> Products Kraków Sp. z o.o. </w:t>
            </w:r>
            <w:r w:rsidRPr="008A72C6">
              <w:t xml:space="preserve">będzie przekazywać Oferentowi w Przetargu, które nie zostały podane do publicznej wiadomości, w szczególności zgodnie z: </w:t>
            </w:r>
          </w:p>
          <w:p w14:paraId="35E22718" w14:textId="77777777" w:rsidR="008A72C6" w:rsidRPr="008A72C6" w:rsidRDefault="008A72C6" w:rsidP="00EA0A88">
            <w:pPr>
              <w:spacing w:after="200" w:line="276" w:lineRule="auto"/>
              <w:jc w:val="both"/>
            </w:pPr>
            <w:r w:rsidRPr="008A72C6">
              <w:t xml:space="preserve">a)   </w:t>
            </w:r>
            <w:r w:rsidRPr="008A72C6">
              <w:tab/>
              <w:t>Regulaminem udzielania zamówień,</w:t>
            </w:r>
          </w:p>
          <w:p w14:paraId="400289A1" w14:textId="77777777" w:rsidR="008A72C6" w:rsidRPr="008A72C6" w:rsidRDefault="008A72C6" w:rsidP="00EA0A88">
            <w:pPr>
              <w:spacing w:after="200" w:line="276" w:lineRule="auto"/>
              <w:jc w:val="both"/>
            </w:pPr>
            <w:r w:rsidRPr="008A72C6">
              <w:t xml:space="preserve">b) </w:t>
            </w:r>
            <w:r w:rsidRPr="008A72C6">
              <w:tab/>
              <w:t>Wytycznymi w zakresie kwalifikowania wydatków w ramach Funduszu Rozwoju Regionalnego, Europejskiego Funduszu Społecznego oraz Funduszu Spójności na lata 2014 – 2020 oraz Wytycznymi w zakresie kwalifikowalności wydatków w ramach Programu Operacyjnego Inteligentny Rozwój 2014 – 2020.</w:t>
            </w:r>
          </w:p>
          <w:p w14:paraId="3C66AB06" w14:textId="77777777" w:rsidR="008A72C6" w:rsidRPr="008A72C6" w:rsidRDefault="008A72C6" w:rsidP="00EA0A88">
            <w:pPr>
              <w:numPr>
                <w:ilvl w:val="0"/>
                <w:numId w:val="6"/>
              </w:numPr>
              <w:spacing w:after="200" w:line="276" w:lineRule="auto"/>
              <w:jc w:val="both"/>
            </w:pPr>
            <w:r w:rsidRPr="008A72C6">
              <w:t>Informacje Poufne mogą być używane wyłącznie dla celów uczestnictwa Oferenta w Przetargu.</w:t>
            </w:r>
          </w:p>
          <w:p w14:paraId="44E3B175" w14:textId="07F387F5" w:rsidR="008A72C6" w:rsidRPr="008A72C6" w:rsidRDefault="008A72C6" w:rsidP="00EA0A88">
            <w:pPr>
              <w:numPr>
                <w:ilvl w:val="0"/>
                <w:numId w:val="6"/>
              </w:numPr>
              <w:spacing w:after="200" w:line="276" w:lineRule="auto"/>
              <w:jc w:val="both"/>
            </w:pPr>
            <w:r w:rsidRPr="008A72C6">
              <w:t xml:space="preserve">W rozumieniu niniejszego Oświadczenia, za Informacje Poufne uważane będą w </w:t>
            </w:r>
            <w:r w:rsidRPr="008A72C6">
              <w:lastRenderedPageBreak/>
              <w:t xml:space="preserve">szczególności wszelkie informacje pisemne, ustne lub zapisane na nośnikach informacji, odnoszące się do działalności </w:t>
            </w:r>
            <w:proofErr w:type="spellStart"/>
            <w:r w:rsidR="0034632F" w:rsidRPr="0034632F">
              <w:rPr>
                <w:b/>
              </w:rPr>
              <w:t>ArcelorMittal</w:t>
            </w:r>
            <w:proofErr w:type="spellEnd"/>
            <w:r w:rsidR="0034632F" w:rsidRPr="0034632F">
              <w:rPr>
                <w:b/>
              </w:rPr>
              <w:t xml:space="preserve"> </w:t>
            </w:r>
            <w:proofErr w:type="spellStart"/>
            <w:r w:rsidR="0034632F" w:rsidRPr="0034632F">
              <w:rPr>
                <w:b/>
              </w:rPr>
              <w:t>Tubular</w:t>
            </w:r>
            <w:proofErr w:type="spellEnd"/>
            <w:r w:rsidR="0034632F" w:rsidRPr="0034632F">
              <w:rPr>
                <w:b/>
              </w:rPr>
              <w:t xml:space="preserve"> Products Kraków Sp. z o.o. </w:t>
            </w:r>
            <w:r w:rsidRPr="008A72C6">
              <w:t xml:space="preserve">w szczególności informacje gospodarcze, techniczne, know-how, handlowe, organizacyjne, finansowe, prawne, pracownicze, dotyczące sieci dystrybucyjnej, źródeł nabycia, oprzyrządowania, planów zakładów, procesów produkcji, obróbki i montażu, procedur i know-how, kosztów, technik testowania komponentów, statystycznych metod kontroli procesów oraz procesów kontroli jakości i inne, w tym mogące mieć wartość ekonomiczną, niezależnie od sposobu, w jaki zostały udostępnione Oferentowi. </w:t>
            </w:r>
          </w:p>
          <w:p w14:paraId="6E1BB14A" w14:textId="77777777" w:rsidR="008A72C6" w:rsidRPr="008A72C6" w:rsidRDefault="008A72C6" w:rsidP="00EA0A88">
            <w:pPr>
              <w:spacing w:after="200" w:line="276" w:lineRule="auto"/>
              <w:jc w:val="both"/>
              <w:rPr>
                <w:b/>
              </w:rPr>
            </w:pPr>
            <w:r w:rsidRPr="008A72C6">
              <w:rPr>
                <w:b/>
              </w:rPr>
              <w:t xml:space="preserve">IV. </w:t>
            </w:r>
            <w:r w:rsidRPr="008A72C6">
              <w:rPr>
                <w:b/>
              </w:rPr>
              <w:tab/>
              <w:t>Zachowanie poufności</w:t>
            </w:r>
          </w:p>
          <w:p w14:paraId="376D5147" w14:textId="77777777" w:rsidR="008A72C6" w:rsidRPr="008A72C6" w:rsidRDefault="008A72C6" w:rsidP="00EA0A88">
            <w:pPr>
              <w:numPr>
                <w:ilvl w:val="0"/>
                <w:numId w:val="4"/>
              </w:numPr>
              <w:tabs>
                <w:tab w:val="num" w:pos="-1985"/>
              </w:tabs>
              <w:spacing w:after="200" w:line="276" w:lineRule="auto"/>
              <w:jc w:val="both"/>
            </w:pPr>
            <w:r w:rsidRPr="008A72C6">
              <w:t>Oferent:</w:t>
            </w:r>
          </w:p>
          <w:p w14:paraId="77D3F21F" w14:textId="77777777" w:rsidR="008A72C6" w:rsidRPr="008A72C6" w:rsidRDefault="008A72C6" w:rsidP="0034632F">
            <w:pPr>
              <w:numPr>
                <w:ilvl w:val="0"/>
                <w:numId w:val="3"/>
              </w:numPr>
              <w:tabs>
                <w:tab w:val="num" w:pos="-1701"/>
              </w:tabs>
              <w:spacing w:after="200" w:line="276" w:lineRule="auto"/>
              <w:ind w:left="360"/>
              <w:jc w:val="both"/>
            </w:pPr>
            <w:r w:rsidRPr="008A72C6">
              <w:t>zobowiązuje się do zachowania w tajemnicy Informacji Poufnych;</w:t>
            </w:r>
          </w:p>
          <w:p w14:paraId="18FC8D98" w14:textId="6217C380" w:rsidR="008A72C6" w:rsidRPr="008A72C6" w:rsidRDefault="008A72C6" w:rsidP="0034632F">
            <w:pPr>
              <w:numPr>
                <w:ilvl w:val="0"/>
                <w:numId w:val="3"/>
              </w:numPr>
              <w:tabs>
                <w:tab w:val="clear" w:pos="1080"/>
                <w:tab w:val="num" w:pos="-1701"/>
                <w:tab w:val="num" w:pos="709"/>
              </w:tabs>
              <w:spacing w:after="200" w:line="276" w:lineRule="auto"/>
              <w:ind w:left="360"/>
              <w:jc w:val="both"/>
            </w:pPr>
            <w:r w:rsidRPr="008A72C6">
              <w:t>nie będzie wykorzystywał, adaptował, zmieniał i stosował Informacji Poufnych dla celów innych niż dla celów uczestnictwa w Przetargu;</w:t>
            </w:r>
          </w:p>
          <w:p w14:paraId="2BD0BD49" w14:textId="44B3F837" w:rsidR="008A72C6" w:rsidRPr="008A72C6" w:rsidRDefault="008A72C6" w:rsidP="0034632F">
            <w:pPr>
              <w:numPr>
                <w:ilvl w:val="0"/>
                <w:numId w:val="3"/>
              </w:numPr>
              <w:tabs>
                <w:tab w:val="clear" w:pos="1080"/>
                <w:tab w:val="num" w:pos="-1701"/>
                <w:tab w:val="num" w:pos="709"/>
              </w:tabs>
              <w:spacing w:after="200" w:line="276" w:lineRule="auto"/>
              <w:ind w:left="360"/>
              <w:jc w:val="both"/>
            </w:pPr>
            <w:r w:rsidRPr="008A72C6">
              <w:t>zobowiąże swoich pracowników i współpracowników (w tym również spółek powiązanych oraz podwykonawców), którzy są zaangażowani przy uczestnictwie Oferenta w Przetargu, do przestrzegania zasad ochrony Informacji Poufnych;</w:t>
            </w:r>
          </w:p>
          <w:p w14:paraId="01FA74C9" w14:textId="77777777" w:rsidR="008A72C6" w:rsidRPr="008A72C6" w:rsidRDefault="008A72C6" w:rsidP="0034632F">
            <w:pPr>
              <w:numPr>
                <w:ilvl w:val="0"/>
                <w:numId w:val="3"/>
              </w:numPr>
              <w:tabs>
                <w:tab w:val="num" w:pos="-1701"/>
              </w:tabs>
              <w:spacing w:after="200" w:line="276" w:lineRule="auto"/>
              <w:ind w:left="360"/>
              <w:jc w:val="both"/>
            </w:pPr>
            <w:r w:rsidRPr="008A72C6">
              <w:t>może kopiować Informacje Poufne tylko w zakresie niezbędnym dla celów uczestnictwa Oferenta w Przetargu;</w:t>
            </w:r>
          </w:p>
          <w:p w14:paraId="005EFFA4" w14:textId="3EA87494" w:rsidR="008A72C6" w:rsidRPr="008A72C6" w:rsidRDefault="008A72C6" w:rsidP="0034632F">
            <w:pPr>
              <w:numPr>
                <w:ilvl w:val="0"/>
                <w:numId w:val="3"/>
              </w:numPr>
              <w:tabs>
                <w:tab w:val="num" w:pos="-1560"/>
              </w:tabs>
              <w:spacing w:after="200" w:line="276" w:lineRule="auto"/>
              <w:ind w:left="360"/>
              <w:jc w:val="both"/>
            </w:pPr>
            <w:r w:rsidRPr="008A72C6">
              <w:t xml:space="preserve">nie może ujawniać Informacji Poufnych żadnej osobie trzeciej bez uprzedniego pisemnego zezwolenia </w:t>
            </w:r>
            <w:proofErr w:type="spellStart"/>
            <w:r w:rsidR="0034632F" w:rsidRPr="0034632F">
              <w:rPr>
                <w:b/>
              </w:rPr>
              <w:t>ArcelorMittal</w:t>
            </w:r>
            <w:proofErr w:type="spellEnd"/>
            <w:r w:rsidR="0034632F" w:rsidRPr="0034632F">
              <w:rPr>
                <w:b/>
              </w:rPr>
              <w:t xml:space="preserve"> </w:t>
            </w:r>
            <w:proofErr w:type="spellStart"/>
            <w:r w:rsidR="0034632F" w:rsidRPr="0034632F">
              <w:rPr>
                <w:b/>
              </w:rPr>
              <w:t>Tubular</w:t>
            </w:r>
            <w:proofErr w:type="spellEnd"/>
            <w:r w:rsidR="0034632F" w:rsidRPr="0034632F">
              <w:rPr>
                <w:b/>
              </w:rPr>
              <w:t xml:space="preserve"> Products Kraków Sp. z o.o. </w:t>
            </w:r>
            <w:r w:rsidRPr="008A72C6">
              <w:t>z zastrzeżeniem lit. c) powyżej oraz pkt 5 ust. 1;</w:t>
            </w:r>
          </w:p>
          <w:p w14:paraId="2DAF6740" w14:textId="2B1092A4" w:rsidR="008A72C6" w:rsidRPr="00EF218B" w:rsidRDefault="008A72C6" w:rsidP="00EA0A88">
            <w:pPr>
              <w:numPr>
                <w:ilvl w:val="0"/>
                <w:numId w:val="3"/>
              </w:numPr>
              <w:tabs>
                <w:tab w:val="num" w:pos="709"/>
              </w:tabs>
              <w:spacing w:after="200" w:line="276" w:lineRule="auto"/>
              <w:ind w:left="360"/>
              <w:jc w:val="both"/>
            </w:pPr>
            <w:r w:rsidRPr="008A72C6">
              <w:lastRenderedPageBreak/>
              <w:t xml:space="preserve">w przypadku gdy oferta Oferenta nie zostanie wybrana przez </w:t>
            </w:r>
            <w:proofErr w:type="spellStart"/>
            <w:r w:rsidR="00C450C3" w:rsidRPr="00C450C3">
              <w:rPr>
                <w:b/>
              </w:rPr>
              <w:t>ArcelorMittal</w:t>
            </w:r>
            <w:proofErr w:type="spellEnd"/>
            <w:r w:rsidR="00C450C3" w:rsidRPr="00C450C3">
              <w:rPr>
                <w:b/>
              </w:rPr>
              <w:t xml:space="preserve"> </w:t>
            </w:r>
            <w:proofErr w:type="spellStart"/>
            <w:r w:rsidR="00C450C3" w:rsidRPr="00C450C3">
              <w:rPr>
                <w:b/>
              </w:rPr>
              <w:t>Tubular</w:t>
            </w:r>
            <w:proofErr w:type="spellEnd"/>
            <w:r w:rsidR="00C450C3" w:rsidRPr="00C450C3">
              <w:rPr>
                <w:b/>
              </w:rPr>
              <w:t xml:space="preserve"> Products Kraków Sp. z o.o. </w:t>
            </w:r>
            <w:r w:rsidRPr="008A72C6">
              <w:t xml:space="preserve">Oferent zniszczy na własny koszt wszelkie materiały zawierające jakiekolwiek Informacje Poufne wraz ze wszelkimi kopiami będącymi w jej posiadaniu, z możliwością zachowania jednego egzemplarza ze względu na wymogi prawne; w przypadku wyraźnego żądania </w:t>
            </w:r>
            <w:proofErr w:type="spellStart"/>
            <w:r w:rsidR="007F5120" w:rsidRPr="007F5120">
              <w:rPr>
                <w:b/>
              </w:rPr>
              <w:t>ArcelorMittal</w:t>
            </w:r>
            <w:proofErr w:type="spellEnd"/>
            <w:r w:rsidR="007F5120" w:rsidRPr="007F5120">
              <w:rPr>
                <w:b/>
              </w:rPr>
              <w:t xml:space="preserve"> </w:t>
            </w:r>
            <w:proofErr w:type="spellStart"/>
            <w:r w:rsidR="007F5120" w:rsidRPr="007F5120">
              <w:rPr>
                <w:b/>
              </w:rPr>
              <w:t>Tubular</w:t>
            </w:r>
            <w:proofErr w:type="spellEnd"/>
            <w:r w:rsidR="007F5120" w:rsidRPr="007F5120">
              <w:rPr>
                <w:b/>
              </w:rPr>
              <w:t xml:space="preserve"> Products Kraków Sp. z o.o. </w:t>
            </w:r>
            <w:r w:rsidRPr="008A72C6">
              <w:t xml:space="preserve">Oferent niezwłocznie zwróci przekazane materiały zawierające Informacje Poufne. </w:t>
            </w:r>
          </w:p>
          <w:p w14:paraId="3D18BE7E" w14:textId="77777777" w:rsidR="008A72C6" w:rsidRPr="008A72C6" w:rsidRDefault="008A72C6" w:rsidP="00EA0A88">
            <w:pPr>
              <w:spacing w:after="200" w:line="276" w:lineRule="auto"/>
              <w:jc w:val="both"/>
              <w:rPr>
                <w:b/>
              </w:rPr>
            </w:pPr>
            <w:r w:rsidRPr="008A72C6">
              <w:rPr>
                <w:b/>
              </w:rPr>
              <w:t xml:space="preserve">V. </w:t>
            </w:r>
            <w:r w:rsidRPr="008A72C6">
              <w:rPr>
                <w:b/>
              </w:rPr>
              <w:tab/>
              <w:t>Ograniczenia obowiązku zachowania poufności</w:t>
            </w:r>
          </w:p>
          <w:p w14:paraId="7950C31C" w14:textId="77777777" w:rsidR="008A72C6" w:rsidRPr="008A72C6" w:rsidRDefault="008A72C6" w:rsidP="00EA0A88">
            <w:pPr>
              <w:spacing w:after="200" w:line="276" w:lineRule="auto"/>
              <w:jc w:val="both"/>
            </w:pPr>
            <w:r w:rsidRPr="008A72C6">
              <w:t xml:space="preserve">1. </w:t>
            </w:r>
            <w:r w:rsidRPr="008A72C6">
              <w:tab/>
              <w:t>Ograniczenia przekazywania lub wykorzystania Informacji Poufnych zawarte w niniejszym Oświadczeniu nie obowiązują w odniesieniu do Informacji Poufnych, które:</w:t>
            </w:r>
          </w:p>
          <w:p w14:paraId="2A59F31F" w14:textId="77777777" w:rsidR="008A72C6" w:rsidRPr="008A72C6" w:rsidRDefault="008A72C6" w:rsidP="00EF218B">
            <w:pPr>
              <w:numPr>
                <w:ilvl w:val="0"/>
                <w:numId w:val="2"/>
              </w:numPr>
              <w:tabs>
                <w:tab w:val="num" w:pos="-993"/>
              </w:tabs>
              <w:spacing w:after="200" w:line="276" w:lineRule="auto"/>
              <w:ind w:left="360"/>
              <w:jc w:val="both"/>
            </w:pPr>
            <w:r w:rsidRPr="008A72C6">
              <w:t>stały się publicznie dostępne bez naruszenia niniejszego Oświadczenia przez Oferenta;</w:t>
            </w:r>
          </w:p>
          <w:p w14:paraId="57D0C01B" w14:textId="157ACB62" w:rsidR="008A72C6" w:rsidRPr="008A72C6" w:rsidRDefault="008A72C6" w:rsidP="00EF218B">
            <w:pPr>
              <w:numPr>
                <w:ilvl w:val="0"/>
                <w:numId w:val="2"/>
              </w:numPr>
              <w:tabs>
                <w:tab w:val="num" w:pos="-993"/>
              </w:tabs>
              <w:spacing w:after="200" w:line="276" w:lineRule="auto"/>
              <w:ind w:left="360"/>
              <w:jc w:val="both"/>
            </w:pPr>
            <w:r w:rsidRPr="008A72C6">
              <w:t xml:space="preserve">były wcześniej w posiadaniu Oferenta lub pozyskane zostały legalnie z innych źródeł albo zostały wyraźnie przez </w:t>
            </w:r>
            <w:proofErr w:type="spellStart"/>
            <w:r w:rsidR="00EF218B" w:rsidRPr="00EF218B">
              <w:rPr>
                <w:b/>
              </w:rPr>
              <w:t>ArcelorMittal</w:t>
            </w:r>
            <w:proofErr w:type="spellEnd"/>
            <w:r w:rsidR="00EF218B" w:rsidRPr="00EF218B">
              <w:rPr>
                <w:b/>
              </w:rPr>
              <w:t xml:space="preserve"> </w:t>
            </w:r>
            <w:proofErr w:type="spellStart"/>
            <w:r w:rsidR="00EF218B" w:rsidRPr="00EF218B">
              <w:rPr>
                <w:b/>
              </w:rPr>
              <w:t>Tubular</w:t>
            </w:r>
            <w:proofErr w:type="spellEnd"/>
            <w:r w:rsidR="00EF218B" w:rsidRPr="00EF218B">
              <w:rPr>
                <w:b/>
              </w:rPr>
              <w:t xml:space="preserve"> Products Kraków Sp. z o.o. </w:t>
            </w:r>
            <w:r w:rsidRPr="008A72C6">
              <w:t>zwolnione z ograniczeń przewidzianych niniejszym Oświadczeniem;</w:t>
            </w:r>
          </w:p>
          <w:p w14:paraId="44663209" w14:textId="5F09ABB5" w:rsidR="008A72C6" w:rsidRDefault="008A72C6" w:rsidP="00EA0A88">
            <w:pPr>
              <w:numPr>
                <w:ilvl w:val="0"/>
                <w:numId w:val="2"/>
              </w:numPr>
              <w:tabs>
                <w:tab w:val="num" w:pos="-851"/>
              </w:tabs>
              <w:spacing w:after="200" w:line="276" w:lineRule="auto"/>
              <w:ind w:left="360"/>
              <w:jc w:val="both"/>
            </w:pPr>
            <w:r w:rsidRPr="008A72C6">
              <w:t>muszą być ujawnione na podstawie przepisów prawa albo na żądanie sądów lub właściwych organów administracji publicznej. Jeśli Oferent, musi ujawnić Informacje Poufne, zobowiązany jest on podjąć wszystkie dozwolone środki do zapewnienia, że poufność tych informacji będzie zachowana także po ich ujawnieniu organom.</w:t>
            </w:r>
          </w:p>
          <w:p w14:paraId="110D1E24" w14:textId="3F4A0752" w:rsidR="00B85B79" w:rsidRDefault="00B85B79" w:rsidP="00B85B79">
            <w:pPr>
              <w:spacing w:after="200" w:line="276" w:lineRule="auto"/>
              <w:jc w:val="both"/>
            </w:pPr>
          </w:p>
          <w:p w14:paraId="1607B021" w14:textId="3FFCA593" w:rsidR="00B85B79" w:rsidRDefault="00B85B79" w:rsidP="00B85B79">
            <w:pPr>
              <w:spacing w:after="200" w:line="276" w:lineRule="auto"/>
              <w:jc w:val="both"/>
            </w:pPr>
          </w:p>
          <w:p w14:paraId="5A68CC19" w14:textId="77777777" w:rsidR="00B85B79" w:rsidRPr="008A72C6" w:rsidRDefault="00B85B79" w:rsidP="00B85B79">
            <w:pPr>
              <w:spacing w:after="200" w:line="276" w:lineRule="auto"/>
              <w:jc w:val="both"/>
            </w:pPr>
          </w:p>
          <w:p w14:paraId="1F9A59F7" w14:textId="77777777" w:rsidR="008A72C6" w:rsidRPr="008A72C6" w:rsidRDefault="008A72C6" w:rsidP="00EA0A88">
            <w:pPr>
              <w:spacing w:after="200" w:line="276" w:lineRule="auto"/>
              <w:jc w:val="both"/>
              <w:rPr>
                <w:b/>
              </w:rPr>
            </w:pPr>
            <w:r w:rsidRPr="008A72C6">
              <w:rPr>
                <w:b/>
              </w:rPr>
              <w:lastRenderedPageBreak/>
              <w:t xml:space="preserve">VI. </w:t>
            </w:r>
            <w:r w:rsidRPr="008A72C6">
              <w:rPr>
                <w:b/>
              </w:rPr>
              <w:tab/>
              <w:t>Inne prawa i obowiązki Oferenta</w:t>
            </w:r>
          </w:p>
          <w:p w14:paraId="7F7A1246" w14:textId="77777777" w:rsidR="008A72C6" w:rsidRPr="008A72C6" w:rsidRDefault="008A72C6" w:rsidP="00EA0A88">
            <w:pPr>
              <w:spacing w:after="200" w:line="276" w:lineRule="auto"/>
              <w:jc w:val="both"/>
              <w:rPr>
                <w:b/>
              </w:rPr>
            </w:pPr>
          </w:p>
          <w:p w14:paraId="091BF474" w14:textId="687BA78B" w:rsidR="008A72C6" w:rsidRPr="008A72C6" w:rsidRDefault="008A72C6" w:rsidP="00EA0A88">
            <w:pPr>
              <w:spacing w:after="200" w:line="276" w:lineRule="auto"/>
              <w:jc w:val="both"/>
            </w:pPr>
            <w:r w:rsidRPr="008A72C6">
              <w:t xml:space="preserve">Oferent zobowiązany jest niezwłocznie powiadomić </w:t>
            </w:r>
            <w:proofErr w:type="spellStart"/>
            <w:r w:rsidR="002133B9" w:rsidRPr="002133B9">
              <w:rPr>
                <w:b/>
              </w:rPr>
              <w:t>ArcelorMittal</w:t>
            </w:r>
            <w:proofErr w:type="spellEnd"/>
            <w:r w:rsidR="002133B9" w:rsidRPr="002133B9">
              <w:rPr>
                <w:b/>
              </w:rPr>
              <w:t xml:space="preserve"> </w:t>
            </w:r>
            <w:proofErr w:type="spellStart"/>
            <w:r w:rsidR="002133B9" w:rsidRPr="002133B9">
              <w:rPr>
                <w:b/>
              </w:rPr>
              <w:t>Tubular</w:t>
            </w:r>
            <w:proofErr w:type="spellEnd"/>
            <w:r w:rsidR="002133B9" w:rsidRPr="002133B9">
              <w:rPr>
                <w:b/>
              </w:rPr>
              <w:t xml:space="preserve"> Products Kraków Sp. z o.o. </w:t>
            </w:r>
            <w:r w:rsidRPr="008A72C6">
              <w:t>na piśmie o każdym stwierdzonym przypadku:</w:t>
            </w:r>
          </w:p>
          <w:p w14:paraId="107DC4B5" w14:textId="77777777" w:rsidR="008A72C6" w:rsidRPr="008A72C6" w:rsidRDefault="008A72C6" w:rsidP="002133B9">
            <w:pPr>
              <w:numPr>
                <w:ilvl w:val="0"/>
                <w:numId w:val="1"/>
              </w:numPr>
              <w:tabs>
                <w:tab w:val="num" w:pos="-1418"/>
              </w:tabs>
              <w:spacing w:after="200" w:line="276" w:lineRule="auto"/>
              <w:ind w:left="360"/>
              <w:jc w:val="both"/>
            </w:pPr>
            <w:r w:rsidRPr="008A72C6">
              <w:t>naruszenia zobowiązania do zachowania w tajemnicy Informacji Poufnych przez Oferenta lub jakąkolwiek osobę trzecią;</w:t>
            </w:r>
          </w:p>
          <w:p w14:paraId="43F020EE" w14:textId="77777777" w:rsidR="008A72C6" w:rsidRPr="008A72C6" w:rsidRDefault="008A72C6" w:rsidP="002133B9">
            <w:pPr>
              <w:numPr>
                <w:ilvl w:val="0"/>
                <w:numId w:val="1"/>
              </w:numPr>
              <w:tabs>
                <w:tab w:val="num" w:pos="-1418"/>
              </w:tabs>
              <w:spacing w:after="200" w:line="276" w:lineRule="auto"/>
              <w:ind w:left="360"/>
              <w:jc w:val="both"/>
            </w:pPr>
            <w:r w:rsidRPr="008A72C6">
              <w:t>podejrzenia o możliwości ujawnienia, przekazania lub nieuprawnionego wykorzystania Informacji Poufnych;</w:t>
            </w:r>
          </w:p>
          <w:p w14:paraId="2EFDA9B2" w14:textId="7761E7E1" w:rsidR="008A72C6" w:rsidRPr="008A72C6" w:rsidRDefault="008A72C6" w:rsidP="00EA0A88">
            <w:pPr>
              <w:numPr>
                <w:ilvl w:val="0"/>
                <w:numId w:val="1"/>
              </w:numPr>
              <w:tabs>
                <w:tab w:val="num" w:pos="-1418"/>
              </w:tabs>
              <w:spacing w:after="200" w:line="276" w:lineRule="auto"/>
              <w:ind w:left="360"/>
              <w:jc w:val="both"/>
            </w:pPr>
            <w:r w:rsidRPr="008A72C6">
              <w:t>zagubienia, kradzieży lub nieuprawnionego zniszczenia nośników, dokumentów lub innych materiałów zawierających Informacje Poufne.</w:t>
            </w:r>
          </w:p>
          <w:p w14:paraId="1893826F" w14:textId="1CFD34EF" w:rsidR="008A72C6" w:rsidRPr="008A72C6" w:rsidRDefault="008A72C6" w:rsidP="00EA0A88">
            <w:pPr>
              <w:spacing w:after="200" w:line="276" w:lineRule="auto"/>
              <w:jc w:val="both"/>
              <w:rPr>
                <w:b/>
              </w:rPr>
            </w:pPr>
            <w:r w:rsidRPr="008A72C6">
              <w:rPr>
                <w:b/>
              </w:rPr>
              <w:t xml:space="preserve">VII. Prawa do informacji, </w:t>
            </w:r>
          </w:p>
          <w:p w14:paraId="029821FD" w14:textId="3932A4F5" w:rsidR="008A72C6" w:rsidRPr="008A72C6" w:rsidRDefault="008A72C6" w:rsidP="00EA0A88">
            <w:pPr>
              <w:spacing w:after="200" w:line="276" w:lineRule="auto"/>
              <w:jc w:val="both"/>
            </w:pPr>
            <w:r w:rsidRPr="008A72C6">
              <w:t xml:space="preserve">Na mocy niniejszego Oświadczenia nie zostają przekazane żadne prawa, w tym majątkowe prawa autorskie, do Informacji Poufnych, w szczególności nie zostaje udzielona jakakolwiek licencja w związku z wynalazkiem, patentem, prawem autorskim lub innym prawem własności intelektualnej. </w:t>
            </w:r>
          </w:p>
          <w:p w14:paraId="215CAADF" w14:textId="77777777" w:rsidR="008A72C6" w:rsidRPr="008A72C6" w:rsidRDefault="008A72C6" w:rsidP="00EA0A88">
            <w:pPr>
              <w:spacing w:after="200" w:line="276" w:lineRule="auto"/>
              <w:jc w:val="both"/>
              <w:rPr>
                <w:b/>
              </w:rPr>
            </w:pPr>
            <w:r w:rsidRPr="008A72C6">
              <w:rPr>
                <w:b/>
              </w:rPr>
              <w:t xml:space="preserve">VIII. </w:t>
            </w:r>
            <w:r w:rsidRPr="008A72C6">
              <w:rPr>
                <w:b/>
              </w:rPr>
              <w:tab/>
              <w:t>Odpowiedzialność</w:t>
            </w:r>
          </w:p>
          <w:p w14:paraId="48E4F28E" w14:textId="1A3F0C81" w:rsidR="008A72C6" w:rsidRDefault="008A72C6" w:rsidP="00EA0A88">
            <w:pPr>
              <w:spacing w:after="200" w:line="276" w:lineRule="auto"/>
              <w:jc w:val="both"/>
            </w:pPr>
            <w:r w:rsidRPr="008A72C6">
              <w:t xml:space="preserve">Oferent ponosi wobec </w:t>
            </w:r>
            <w:proofErr w:type="spellStart"/>
            <w:r w:rsidR="000815FA" w:rsidRPr="000815FA">
              <w:rPr>
                <w:b/>
              </w:rPr>
              <w:t>ArcelorMittal</w:t>
            </w:r>
            <w:proofErr w:type="spellEnd"/>
            <w:r w:rsidR="000815FA" w:rsidRPr="000815FA">
              <w:rPr>
                <w:b/>
              </w:rPr>
              <w:t xml:space="preserve"> </w:t>
            </w:r>
            <w:proofErr w:type="spellStart"/>
            <w:r w:rsidR="000815FA" w:rsidRPr="000815FA">
              <w:rPr>
                <w:b/>
              </w:rPr>
              <w:t>Tubular</w:t>
            </w:r>
            <w:proofErr w:type="spellEnd"/>
            <w:r w:rsidR="000815FA" w:rsidRPr="000815FA">
              <w:rPr>
                <w:b/>
              </w:rPr>
              <w:t xml:space="preserve"> Products Kraków Sp. z o.o. </w:t>
            </w:r>
            <w:r w:rsidRPr="008A72C6">
              <w:t xml:space="preserve">pełną i nieograniczoną odpowiedzialność na zasadach określonych przepisami obowiązującego prawa za wszelkie szkody spowodowane ujawnieniem Informacji Poufnych w tym szkody wynikłe z działania lub zaniechania jej przedstawicieli, pracowników i współpracowników (w tym również spółek powiązanych oraz podwykonawców). </w:t>
            </w:r>
          </w:p>
          <w:p w14:paraId="7FCF798A" w14:textId="5576AAAD" w:rsidR="000815FA" w:rsidRDefault="000815FA" w:rsidP="00EA0A88">
            <w:pPr>
              <w:spacing w:after="200" w:line="276" w:lineRule="auto"/>
              <w:jc w:val="both"/>
            </w:pPr>
          </w:p>
          <w:p w14:paraId="447E9F51" w14:textId="77777777" w:rsidR="000815FA" w:rsidRPr="008A72C6" w:rsidRDefault="000815FA" w:rsidP="00EA0A88">
            <w:pPr>
              <w:spacing w:after="200" w:line="276" w:lineRule="auto"/>
              <w:jc w:val="both"/>
            </w:pPr>
          </w:p>
          <w:p w14:paraId="1239FC71" w14:textId="77777777" w:rsidR="008A72C6" w:rsidRPr="008A72C6" w:rsidRDefault="008A72C6" w:rsidP="00EA0A88">
            <w:pPr>
              <w:spacing w:after="200" w:line="276" w:lineRule="auto"/>
              <w:jc w:val="both"/>
              <w:rPr>
                <w:b/>
              </w:rPr>
            </w:pPr>
            <w:r w:rsidRPr="008A72C6">
              <w:rPr>
                <w:b/>
              </w:rPr>
              <w:lastRenderedPageBreak/>
              <w:t xml:space="preserve">IX. </w:t>
            </w:r>
            <w:r w:rsidRPr="008A72C6">
              <w:rPr>
                <w:b/>
              </w:rPr>
              <w:tab/>
              <w:t xml:space="preserve">Obowiązywanie </w:t>
            </w:r>
          </w:p>
          <w:p w14:paraId="55964022" w14:textId="77777777" w:rsidR="008A72C6" w:rsidRPr="008A72C6" w:rsidRDefault="008A72C6" w:rsidP="00EA0A88">
            <w:pPr>
              <w:numPr>
                <w:ilvl w:val="0"/>
                <w:numId w:val="8"/>
              </w:numPr>
              <w:spacing w:after="200" w:line="276" w:lineRule="auto"/>
              <w:jc w:val="both"/>
            </w:pPr>
            <w:r w:rsidRPr="008A72C6">
              <w:t>Niniejsze Oświadczenie obowiązuje przez okres 5 (pięciu) lat od dnia jego podpisania.</w:t>
            </w:r>
          </w:p>
          <w:p w14:paraId="00274454" w14:textId="77777777" w:rsidR="008A72C6" w:rsidRPr="008A72C6" w:rsidRDefault="008A72C6" w:rsidP="00EA0A88">
            <w:pPr>
              <w:numPr>
                <w:ilvl w:val="0"/>
                <w:numId w:val="8"/>
              </w:numPr>
              <w:spacing w:after="200" w:line="276" w:lineRule="auto"/>
              <w:jc w:val="both"/>
            </w:pPr>
            <w:r w:rsidRPr="008A72C6">
              <w:t>W przypadku zawarcia przez Strony Umowy w wyniku wyboru oferty Oferenta w Przetargu, Oferent związany jest Oświadczeniem przez okres obowiązywania łączącej je umowy, jak również przez okres 5 (pięciu) lat po jej zakończeniu.</w:t>
            </w:r>
          </w:p>
          <w:p w14:paraId="0AC83BE4" w14:textId="77777777" w:rsidR="008A72C6" w:rsidRPr="008A72C6" w:rsidRDefault="008A72C6" w:rsidP="00EA0A88">
            <w:pPr>
              <w:spacing w:after="200" w:line="276" w:lineRule="auto"/>
              <w:jc w:val="both"/>
            </w:pPr>
          </w:p>
          <w:p w14:paraId="3EAE5E17" w14:textId="77777777" w:rsidR="008A72C6" w:rsidRPr="008A72C6" w:rsidRDefault="008A72C6" w:rsidP="00EA0A88">
            <w:pPr>
              <w:spacing w:after="200" w:line="276" w:lineRule="auto"/>
              <w:jc w:val="both"/>
              <w:rPr>
                <w:b/>
              </w:rPr>
            </w:pPr>
            <w:r w:rsidRPr="008A72C6">
              <w:rPr>
                <w:b/>
              </w:rPr>
              <w:t xml:space="preserve">X. </w:t>
            </w:r>
            <w:r w:rsidRPr="008A72C6">
              <w:rPr>
                <w:b/>
              </w:rPr>
              <w:tab/>
              <w:t>Postanowienia końcowe</w:t>
            </w:r>
          </w:p>
          <w:p w14:paraId="425C5E0A" w14:textId="63E8FA95" w:rsidR="008A72C6" w:rsidRPr="008A72C6" w:rsidRDefault="008A72C6" w:rsidP="00242127">
            <w:pPr>
              <w:numPr>
                <w:ilvl w:val="0"/>
                <w:numId w:val="5"/>
              </w:numPr>
              <w:spacing w:after="200" w:line="276" w:lineRule="auto"/>
              <w:ind w:left="360"/>
              <w:jc w:val="both"/>
            </w:pPr>
            <w:r w:rsidRPr="008A72C6">
              <w:t xml:space="preserve">Wszelkie zmiany i uzupełnienia niniejszego Oświadczenia wymagają formy dokumentowej pod rygorem nieważności, poprzez przesłania osobom umocowanym w </w:t>
            </w:r>
            <w:proofErr w:type="spellStart"/>
            <w:r w:rsidR="007F61BA" w:rsidRPr="007F61BA">
              <w:rPr>
                <w:b/>
              </w:rPr>
              <w:t>ArcelorMittal</w:t>
            </w:r>
            <w:proofErr w:type="spellEnd"/>
            <w:r w:rsidR="007F61BA" w:rsidRPr="007F61BA">
              <w:rPr>
                <w:b/>
              </w:rPr>
              <w:t xml:space="preserve"> </w:t>
            </w:r>
            <w:proofErr w:type="spellStart"/>
            <w:r w:rsidR="007F61BA" w:rsidRPr="007F61BA">
              <w:rPr>
                <w:b/>
              </w:rPr>
              <w:t>Tubular</w:t>
            </w:r>
            <w:proofErr w:type="spellEnd"/>
            <w:r w:rsidR="007F61BA" w:rsidRPr="007F61BA">
              <w:rPr>
                <w:b/>
              </w:rPr>
              <w:t xml:space="preserve"> Products Kraków Sp. z o.o. </w:t>
            </w:r>
            <w:r w:rsidRPr="008A72C6">
              <w:t>wiadomości e-mail zawierającej skan podpisanego przez Oferenta aneksu do Oświadczenia.</w:t>
            </w:r>
          </w:p>
          <w:p w14:paraId="6C907C9F" w14:textId="77777777" w:rsidR="008A72C6" w:rsidRPr="008A72C6" w:rsidRDefault="008A72C6" w:rsidP="007F61BA">
            <w:pPr>
              <w:numPr>
                <w:ilvl w:val="0"/>
                <w:numId w:val="5"/>
              </w:numPr>
              <w:spacing w:after="200" w:line="276" w:lineRule="auto"/>
              <w:ind w:left="360"/>
              <w:jc w:val="both"/>
            </w:pPr>
            <w:r w:rsidRPr="008A72C6">
              <w:t>Niniejsze Oświadczenie podlega prawu polskiemu.</w:t>
            </w:r>
          </w:p>
          <w:p w14:paraId="7E09DB8A" w14:textId="1125D8E6" w:rsidR="008A72C6" w:rsidRPr="008A72C6" w:rsidRDefault="008A72C6" w:rsidP="007F61BA">
            <w:pPr>
              <w:numPr>
                <w:ilvl w:val="0"/>
                <w:numId w:val="5"/>
              </w:numPr>
              <w:spacing w:after="200" w:line="276" w:lineRule="auto"/>
              <w:ind w:left="360"/>
              <w:jc w:val="both"/>
            </w:pPr>
            <w:r w:rsidRPr="008A72C6">
              <w:t xml:space="preserve">Spory rozpatrywane będą przez sąd powszechny, właściwy miejscowo dla siedziby </w:t>
            </w:r>
            <w:proofErr w:type="spellStart"/>
            <w:r w:rsidR="007F61BA" w:rsidRPr="007F61BA">
              <w:rPr>
                <w:b/>
              </w:rPr>
              <w:t>ArcelorMittal</w:t>
            </w:r>
            <w:proofErr w:type="spellEnd"/>
            <w:r w:rsidR="007F61BA" w:rsidRPr="007F61BA">
              <w:rPr>
                <w:b/>
              </w:rPr>
              <w:t xml:space="preserve"> </w:t>
            </w:r>
            <w:proofErr w:type="spellStart"/>
            <w:r w:rsidR="007F61BA" w:rsidRPr="007F61BA">
              <w:rPr>
                <w:b/>
              </w:rPr>
              <w:t>Tubular</w:t>
            </w:r>
            <w:proofErr w:type="spellEnd"/>
            <w:r w:rsidR="007F61BA" w:rsidRPr="007F61BA">
              <w:rPr>
                <w:b/>
              </w:rPr>
              <w:t xml:space="preserve"> Products Kraków Sp. z o.o.</w:t>
            </w:r>
          </w:p>
          <w:p w14:paraId="5B384008" w14:textId="77777777" w:rsidR="008A72C6" w:rsidRPr="008A72C6" w:rsidRDefault="008A72C6" w:rsidP="007F61BA">
            <w:pPr>
              <w:numPr>
                <w:ilvl w:val="0"/>
                <w:numId w:val="5"/>
              </w:numPr>
              <w:spacing w:after="200" w:line="276" w:lineRule="auto"/>
              <w:ind w:left="360"/>
              <w:jc w:val="both"/>
            </w:pPr>
            <w:r w:rsidRPr="008A72C6">
              <w:t>Niniejsze Oświadczenie sporządzone zostało w języku polskim i angielskim. W przypadku rozbieżności pierwszeństwo będą miały zapisy w języku polskim.</w:t>
            </w:r>
          </w:p>
          <w:p w14:paraId="6D58F754" w14:textId="3EF726C2" w:rsidR="008A72C6" w:rsidRPr="008A72C6" w:rsidRDefault="008A72C6" w:rsidP="00EA0A88">
            <w:pPr>
              <w:numPr>
                <w:ilvl w:val="0"/>
                <w:numId w:val="5"/>
              </w:numPr>
              <w:spacing w:after="200" w:line="276" w:lineRule="auto"/>
              <w:ind w:left="360"/>
              <w:jc w:val="both"/>
            </w:pPr>
            <w:r w:rsidRPr="008A72C6">
              <w:t xml:space="preserve">Poprzez podpisanie niniejszego Oświadczenia przez Oferenta i przesłanie skanu podpisanego Oświadczenia osobie umocowanej w </w:t>
            </w:r>
            <w:proofErr w:type="spellStart"/>
            <w:r w:rsidR="00873748" w:rsidRPr="00873748">
              <w:rPr>
                <w:b/>
              </w:rPr>
              <w:t>ArcelorMittal</w:t>
            </w:r>
            <w:proofErr w:type="spellEnd"/>
            <w:r w:rsidR="00873748" w:rsidRPr="00873748">
              <w:rPr>
                <w:b/>
              </w:rPr>
              <w:t xml:space="preserve"> </w:t>
            </w:r>
            <w:proofErr w:type="spellStart"/>
            <w:r w:rsidR="00873748" w:rsidRPr="00873748">
              <w:rPr>
                <w:b/>
              </w:rPr>
              <w:t>Tubular</w:t>
            </w:r>
            <w:proofErr w:type="spellEnd"/>
            <w:r w:rsidR="00873748" w:rsidRPr="00873748">
              <w:rPr>
                <w:b/>
              </w:rPr>
              <w:t xml:space="preserve"> Products Kraków Sp. z o.o. </w:t>
            </w:r>
            <w:r w:rsidRPr="008A72C6">
              <w:t xml:space="preserve">Oferent związuje się niniejszym Oświadczeniem. </w:t>
            </w:r>
          </w:p>
        </w:tc>
        <w:tc>
          <w:tcPr>
            <w:tcW w:w="4606" w:type="dxa"/>
          </w:tcPr>
          <w:p w14:paraId="09154F79" w14:textId="77777777" w:rsidR="008A72C6" w:rsidRPr="008A72C6" w:rsidRDefault="008A72C6" w:rsidP="00EA0A88">
            <w:pPr>
              <w:spacing w:after="200" w:line="276" w:lineRule="auto"/>
              <w:jc w:val="both"/>
              <w:rPr>
                <w:b/>
                <w:lang w:val="en-GB"/>
              </w:rPr>
            </w:pPr>
            <w:r w:rsidRPr="008A72C6">
              <w:rPr>
                <w:b/>
                <w:lang w:val="en-GB"/>
              </w:rPr>
              <w:lastRenderedPageBreak/>
              <w:t>CONFIDENTIALITY STATEMENT</w:t>
            </w:r>
          </w:p>
          <w:p w14:paraId="11969579" w14:textId="77777777" w:rsidR="008A72C6" w:rsidRPr="008A72C6" w:rsidRDefault="008A72C6" w:rsidP="00EA0A88">
            <w:pPr>
              <w:spacing w:after="200" w:line="276" w:lineRule="auto"/>
              <w:jc w:val="both"/>
              <w:rPr>
                <w:lang w:val="en-GB"/>
              </w:rPr>
            </w:pPr>
          </w:p>
          <w:p w14:paraId="58F1057E" w14:textId="77777777" w:rsidR="008A72C6" w:rsidRPr="008A72C6" w:rsidRDefault="008A72C6" w:rsidP="00EA0A88">
            <w:pPr>
              <w:spacing w:after="200" w:line="276" w:lineRule="auto"/>
              <w:jc w:val="both"/>
              <w:rPr>
                <w:lang w:val="en-GB"/>
              </w:rPr>
            </w:pPr>
            <w:r w:rsidRPr="008A72C6">
              <w:rPr>
                <w:lang w:val="en-GB"/>
              </w:rPr>
              <w:t xml:space="preserve">Made by: </w:t>
            </w:r>
          </w:p>
          <w:p w14:paraId="316C9801" w14:textId="77777777" w:rsidR="008A72C6" w:rsidRPr="008A72C6" w:rsidRDefault="008A72C6" w:rsidP="00EA0A88">
            <w:pPr>
              <w:spacing w:after="200" w:line="276" w:lineRule="auto"/>
              <w:jc w:val="both"/>
              <w:rPr>
                <w:lang w:val="en-US"/>
              </w:rPr>
            </w:pPr>
          </w:p>
          <w:p w14:paraId="2E10210D" w14:textId="77777777" w:rsidR="008A72C6" w:rsidRPr="008A72C6" w:rsidRDefault="008A72C6" w:rsidP="00EA0A88">
            <w:pPr>
              <w:spacing w:after="200" w:line="276" w:lineRule="auto"/>
              <w:jc w:val="both"/>
              <w:rPr>
                <w:lang w:val="en-US"/>
              </w:rPr>
            </w:pPr>
          </w:p>
          <w:p w14:paraId="3BD0BC86" w14:textId="77777777" w:rsidR="008A72C6" w:rsidRPr="008A72C6" w:rsidRDefault="008A72C6" w:rsidP="00EA0A88">
            <w:pPr>
              <w:spacing w:after="200" w:line="276" w:lineRule="auto"/>
              <w:jc w:val="both"/>
              <w:rPr>
                <w:lang w:val="en-US"/>
              </w:rPr>
            </w:pPr>
            <w:r w:rsidRPr="008A72C6">
              <w:rPr>
                <w:lang w:val="en-US"/>
              </w:rPr>
              <w:t xml:space="preserve">to: </w:t>
            </w:r>
          </w:p>
          <w:p w14:paraId="51DD417C" w14:textId="77777777" w:rsidR="008A72C6" w:rsidRPr="008A72C6" w:rsidRDefault="008A72C6" w:rsidP="00EA0A88">
            <w:pPr>
              <w:spacing w:after="200" w:line="276" w:lineRule="auto"/>
              <w:jc w:val="both"/>
              <w:rPr>
                <w:lang w:val="en-GB"/>
              </w:rPr>
            </w:pPr>
          </w:p>
          <w:p w14:paraId="302625F6" w14:textId="77777777" w:rsidR="008A72C6" w:rsidRPr="008A72C6" w:rsidRDefault="008A72C6" w:rsidP="00EA0A88">
            <w:pPr>
              <w:spacing w:after="200" w:line="276" w:lineRule="auto"/>
              <w:jc w:val="both"/>
              <w:rPr>
                <w:b/>
                <w:lang w:val="en-GB"/>
              </w:rPr>
            </w:pPr>
          </w:p>
          <w:p w14:paraId="428B2822" w14:textId="77777777" w:rsidR="008A72C6" w:rsidRPr="00EA0A88" w:rsidRDefault="008A72C6" w:rsidP="00EA0A88">
            <w:pPr>
              <w:spacing w:after="200" w:line="276" w:lineRule="auto"/>
              <w:jc w:val="both"/>
              <w:rPr>
                <w:lang w:val="en-GB"/>
              </w:rPr>
            </w:pPr>
            <w:r w:rsidRPr="00EA0A88">
              <w:rPr>
                <w:b/>
                <w:bCs/>
                <w:lang w:val="en-GB"/>
              </w:rPr>
              <w:t xml:space="preserve">I. </w:t>
            </w:r>
            <w:r w:rsidRPr="00EA0A88">
              <w:rPr>
                <w:b/>
                <w:bCs/>
                <w:lang w:val="en-GB"/>
              </w:rPr>
              <w:tab/>
            </w:r>
            <w:r w:rsidRPr="00EA0A88">
              <w:rPr>
                <w:b/>
                <w:lang w:val="en-GB"/>
              </w:rPr>
              <w:t>Preamble</w:t>
            </w:r>
          </w:p>
          <w:p w14:paraId="6F8F6B0D" w14:textId="1194E5CC" w:rsidR="008A72C6" w:rsidRPr="008A72C6" w:rsidRDefault="0005758C" w:rsidP="00EA0A88">
            <w:pPr>
              <w:numPr>
                <w:ilvl w:val="0"/>
                <w:numId w:val="7"/>
              </w:numPr>
              <w:spacing w:after="200" w:line="276" w:lineRule="auto"/>
              <w:jc w:val="both"/>
              <w:rPr>
                <w:lang w:val="en-GB"/>
              </w:rPr>
            </w:pPr>
            <w:r w:rsidRPr="00DC2B8A">
              <w:rPr>
                <w:b/>
                <w:lang w:val="en-US"/>
              </w:rPr>
              <w:t xml:space="preserve">ArcelorMittal Tubular Products Kraków Sp. z o.o. </w:t>
            </w:r>
            <w:r w:rsidR="008A72C6" w:rsidRPr="008A72C6">
              <w:rPr>
                <w:lang w:val="en-GB"/>
              </w:rPr>
              <w:t xml:space="preserve">started realization of the project named </w:t>
            </w:r>
            <w:r w:rsidRPr="000149AF">
              <w:rPr>
                <w:i/>
                <w:lang w:val="en-GB"/>
              </w:rPr>
              <w:t xml:space="preserve">„Production of innovative products on a hybrid technological line for the production of black and </w:t>
            </w:r>
            <w:proofErr w:type="spellStart"/>
            <w:r w:rsidRPr="000149AF">
              <w:rPr>
                <w:i/>
                <w:lang w:val="en-GB"/>
              </w:rPr>
              <w:t>metalic</w:t>
            </w:r>
            <w:proofErr w:type="spellEnd"/>
            <w:r w:rsidRPr="000149AF">
              <w:rPr>
                <w:i/>
                <w:lang w:val="en-GB"/>
              </w:rPr>
              <w:t xml:space="preserve"> coated tubes with simultaneous narrowing of dimensional tolerances, using a flux </w:t>
            </w:r>
            <w:proofErr w:type="spellStart"/>
            <w:r w:rsidRPr="000149AF">
              <w:rPr>
                <w:i/>
                <w:lang w:val="en-GB"/>
              </w:rPr>
              <w:t>leackgage</w:t>
            </w:r>
            <w:proofErr w:type="spellEnd"/>
            <w:r w:rsidRPr="000149AF">
              <w:rPr>
                <w:i/>
                <w:lang w:val="en-GB"/>
              </w:rPr>
              <w:t xml:space="preserve"> method for qualitative testing„</w:t>
            </w:r>
            <w:r w:rsidRPr="000149AF">
              <w:rPr>
                <w:lang w:val="en-GB"/>
              </w:rPr>
              <w:t xml:space="preserve"> </w:t>
            </w:r>
            <w:r w:rsidR="008A72C6" w:rsidRPr="008A72C6">
              <w:rPr>
                <w:lang w:val="en-GB"/>
              </w:rPr>
              <w:t xml:space="preserve">(project no. </w:t>
            </w:r>
            <w:r w:rsidRPr="0005758C">
              <w:rPr>
                <w:lang w:val="en-US"/>
              </w:rPr>
              <w:t>POIR.01.01.01-00-0510/18-00</w:t>
            </w:r>
            <w:r w:rsidR="00DC2B8A">
              <w:rPr>
                <w:lang w:val="en-US"/>
              </w:rPr>
              <w:t xml:space="preserve"> </w:t>
            </w:r>
            <w:r w:rsidR="008A72C6" w:rsidRPr="008A72C6">
              <w:rPr>
                <w:lang w:val="en-GB"/>
              </w:rPr>
              <w:t xml:space="preserve">co-financed from the funds of the European Regional Development Fund and as part of the Smart Growth Operational Program 2014-2020, </w:t>
            </w:r>
            <w:r w:rsidR="008A72C6" w:rsidRPr="008A72C6">
              <w:rPr>
                <w:lang w:val="en-US"/>
              </w:rPr>
              <w:t xml:space="preserve">Measure </w:t>
            </w:r>
            <w:r>
              <w:rPr>
                <w:lang w:val="en-US"/>
              </w:rPr>
              <w:t>1.1</w:t>
            </w:r>
          </w:p>
          <w:p w14:paraId="6C0AD598" w14:textId="03DE1A24" w:rsidR="008A72C6" w:rsidRPr="008A72C6" w:rsidRDefault="008A72C6" w:rsidP="00EA0A88">
            <w:pPr>
              <w:numPr>
                <w:ilvl w:val="0"/>
                <w:numId w:val="7"/>
              </w:numPr>
              <w:spacing w:after="200" w:line="276" w:lineRule="auto"/>
              <w:jc w:val="both"/>
              <w:rPr>
                <w:lang w:val="en-GB"/>
              </w:rPr>
            </w:pPr>
            <w:r w:rsidRPr="008A72C6">
              <w:rPr>
                <w:lang w:val="en-GB"/>
              </w:rPr>
              <w:t xml:space="preserve">The Bidder is interested in placement of an offer in the tender procedure announced by </w:t>
            </w:r>
            <w:r w:rsidR="00DC2B8A" w:rsidRPr="00DC2B8A">
              <w:rPr>
                <w:b/>
                <w:lang w:val="en-US"/>
              </w:rPr>
              <w:t xml:space="preserve">ArcelorMittal Tubular Products Kraków Sp. z o.o. </w:t>
            </w:r>
            <w:r w:rsidRPr="008A72C6">
              <w:rPr>
                <w:lang w:val="en-GB"/>
              </w:rPr>
              <w:t xml:space="preserve">within the framework of the Project (“Tender”), </w:t>
            </w:r>
          </w:p>
          <w:p w14:paraId="76B11C6E" w14:textId="77777777" w:rsidR="008A72C6" w:rsidRPr="008A72C6" w:rsidRDefault="008A72C6" w:rsidP="00EA0A88">
            <w:pPr>
              <w:spacing w:after="200" w:line="276" w:lineRule="auto"/>
              <w:jc w:val="both"/>
              <w:rPr>
                <w:lang w:val="en-GB"/>
              </w:rPr>
            </w:pPr>
          </w:p>
          <w:p w14:paraId="039C9DAD" w14:textId="77777777" w:rsidR="008A72C6" w:rsidRPr="008A72C6" w:rsidRDefault="008A72C6" w:rsidP="00EA0A88">
            <w:pPr>
              <w:numPr>
                <w:ilvl w:val="0"/>
                <w:numId w:val="7"/>
              </w:numPr>
              <w:spacing w:after="200" w:line="276" w:lineRule="auto"/>
              <w:jc w:val="both"/>
              <w:rPr>
                <w:lang w:val="en-GB"/>
              </w:rPr>
            </w:pPr>
            <w:r w:rsidRPr="008A72C6">
              <w:rPr>
                <w:lang w:val="en-GB"/>
              </w:rPr>
              <w:t xml:space="preserve">According to the request for bids, access to some of the tender documents by the Bidder require submitting of this confidentiality statement. </w:t>
            </w:r>
          </w:p>
          <w:p w14:paraId="08790789" w14:textId="77777777" w:rsidR="008A72C6" w:rsidRPr="008A72C6" w:rsidRDefault="008A72C6" w:rsidP="00EA0A88">
            <w:pPr>
              <w:spacing w:after="200" w:line="276" w:lineRule="auto"/>
              <w:jc w:val="both"/>
              <w:rPr>
                <w:b/>
                <w:lang w:val="en-GB"/>
              </w:rPr>
            </w:pPr>
          </w:p>
          <w:p w14:paraId="2622BC5B" w14:textId="77777777" w:rsidR="008A72C6" w:rsidRPr="008A72C6" w:rsidRDefault="008A72C6" w:rsidP="00EA0A88">
            <w:pPr>
              <w:spacing w:after="200" w:line="276" w:lineRule="auto"/>
              <w:jc w:val="both"/>
              <w:rPr>
                <w:b/>
                <w:lang w:val="en-GB"/>
              </w:rPr>
            </w:pPr>
            <w:r w:rsidRPr="008A72C6">
              <w:rPr>
                <w:b/>
                <w:lang w:val="en-GB"/>
              </w:rPr>
              <w:t xml:space="preserve">II. </w:t>
            </w:r>
            <w:r w:rsidRPr="008A72C6">
              <w:rPr>
                <w:b/>
                <w:lang w:val="en-GB"/>
              </w:rPr>
              <w:tab/>
              <w:t>Subject and Purpose of the Agreement</w:t>
            </w:r>
          </w:p>
          <w:p w14:paraId="1DA0C1A2" w14:textId="4A7E07A2" w:rsidR="008A72C6" w:rsidRPr="008A72C6" w:rsidRDefault="008A72C6" w:rsidP="00EA0A88">
            <w:pPr>
              <w:spacing w:after="200" w:line="276" w:lineRule="auto"/>
              <w:jc w:val="both"/>
              <w:rPr>
                <w:lang w:val="en-GB"/>
              </w:rPr>
            </w:pPr>
            <w:r w:rsidRPr="008A72C6">
              <w:rPr>
                <w:lang w:val="en-GB"/>
              </w:rPr>
              <w:t>1.</w:t>
            </w:r>
            <w:r w:rsidRPr="008A72C6">
              <w:rPr>
                <w:lang w:val="en-GB"/>
              </w:rPr>
              <w:tab/>
              <w:t>This confidentiality statement (“</w:t>
            </w:r>
            <w:r w:rsidRPr="008A72C6">
              <w:rPr>
                <w:b/>
                <w:lang w:val="en-GB"/>
              </w:rPr>
              <w:t>Statement”</w:t>
            </w:r>
            <w:r w:rsidRPr="008A72C6">
              <w:rPr>
                <w:lang w:val="en-GB"/>
              </w:rPr>
              <w:t xml:space="preserve">) determines the principles and conditions which govern the disclosure, use and protection of confidential data disclosed by </w:t>
            </w:r>
            <w:r w:rsidR="007F7B2B" w:rsidRPr="007F7B2B">
              <w:rPr>
                <w:b/>
                <w:lang w:val="en-US"/>
              </w:rPr>
              <w:t xml:space="preserve">ArcelorMittal Tubular Products Kraków Sp. z o.o. </w:t>
            </w:r>
            <w:r w:rsidR="007F7B2B">
              <w:rPr>
                <w:b/>
                <w:lang w:val="en-US"/>
              </w:rPr>
              <w:t xml:space="preserve"> </w:t>
            </w:r>
            <w:r w:rsidRPr="008A72C6">
              <w:rPr>
                <w:lang w:val="en-GB"/>
              </w:rPr>
              <w:t>to the Bidder (“</w:t>
            </w:r>
            <w:r w:rsidRPr="008A72C6">
              <w:rPr>
                <w:b/>
                <w:lang w:val="en-GB"/>
              </w:rPr>
              <w:t>Confidential Data”</w:t>
            </w:r>
            <w:r w:rsidRPr="008A72C6">
              <w:rPr>
                <w:lang w:val="en-GB"/>
              </w:rPr>
              <w:t>), described in item 3 below, for the purpose of placement of an offer by the Bidder and during the Tender, exchanged by way of/during any talks, negotiations, and correspondence between the Parties.</w:t>
            </w:r>
          </w:p>
          <w:p w14:paraId="24EC746D" w14:textId="4CDB22FF" w:rsidR="008A72C6" w:rsidRPr="007F7B2B" w:rsidRDefault="008A72C6" w:rsidP="00EA0A88">
            <w:pPr>
              <w:spacing w:after="200" w:line="276" w:lineRule="auto"/>
              <w:jc w:val="both"/>
              <w:rPr>
                <w:lang w:val="en-GB"/>
              </w:rPr>
            </w:pPr>
            <w:r w:rsidRPr="008A72C6">
              <w:rPr>
                <w:lang w:val="en-GB"/>
              </w:rPr>
              <w:t xml:space="preserve">2. </w:t>
            </w:r>
            <w:r w:rsidRPr="008A72C6">
              <w:rPr>
                <w:lang w:val="en-GB"/>
              </w:rPr>
              <w:tab/>
              <w:t>Disclosure of Confidential Data shall not constitute an offer acceptance, acceptance or promise of any future agreement, nor a change of any existing agreements.</w:t>
            </w:r>
          </w:p>
          <w:p w14:paraId="1E3B41AE" w14:textId="77777777" w:rsidR="008A72C6" w:rsidRPr="008A72C6" w:rsidRDefault="008A72C6" w:rsidP="00EA0A88">
            <w:pPr>
              <w:spacing w:after="200" w:line="276" w:lineRule="auto"/>
              <w:jc w:val="both"/>
              <w:rPr>
                <w:b/>
                <w:bCs/>
                <w:lang w:val="en-GB"/>
              </w:rPr>
            </w:pPr>
            <w:r w:rsidRPr="008A72C6">
              <w:rPr>
                <w:b/>
                <w:bCs/>
                <w:lang w:val="en-GB"/>
              </w:rPr>
              <w:t xml:space="preserve">III. </w:t>
            </w:r>
            <w:r w:rsidRPr="008A72C6">
              <w:rPr>
                <w:b/>
                <w:bCs/>
                <w:lang w:val="en-GB"/>
              </w:rPr>
              <w:tab/>
              <w:t>Confidential Data</w:t>
            </w:r>
          </w:p>
          <w:p w14:paraId="62538002" w14:textId="1621A1C9" w:rsidR="008A72C6" w:rsidRPr="008A72C6" w:rsidRDefault="008A72C6" w:rsidP="00EA0A88">
            <w:pPr>
              <w:spacing w:after="200" w:line="276" w:lineRule="auto"/>
              <w:jc w:val="both"/>
              <w:rPr>
                <w:lang w:val="en-GB"/>
              </w:rPr>
            </w:pPr>
            <w:r w:rsidRPr="008A72C6">
              <w:rPr>
                <w:lang w:val="en-GB"/>
              </w:rPr>
              <w:t>1.</w:t>
            </w:r>
            <w:r w:rsidRPr="008A72C6">
              <w:rPr>
                <w:lang w:val="en-GB"/>
              </w:rPr>
              <w:tab/>
              <w:t xml:space="preserve">Confidential Data shall mean any information which </w:t>
            </w:r>
            <w:r w:rsidR="0034632F" w:rsidRPr="0034632F">
              <w:rPr>
                <w:b/>
                <w:lang w:val="en-US"/>
              </w:rPr>
              <w:t xml:space="preserve">ArcelorMittal Tubular Products Kraków Sp. z o.o. </w:t>
            </w:r>
            <w:r w:rsidRPr="008A72C6">
              <w:rPr>
                <w:lang w:val="en-GB"/>
              </w:rPr>
              <w:t>will disclose to the Bidder in the Tender, which were not made available to the public in particular according to the:</w:t>
            </w:r>
          </w:p>
          <w:p w14:paraId="3862B7BA" w14:textId="77777777" w:rsidR="008A72C6" w:rsidRPr="008A72C6" w:rsidRDefault="008A72C6" w:rsidP="00EA0A88">
            <w:pPr>
              <w:spacing w:after="200" w:line="276" w:lineRule="auto"/>
              <w:jc w:val="both"/>
              <w:rPr>
                <w:lang w:val="en-GB"/>
              </w:rPr>
            </w:pPr>
            <w:r w:rsidRPr="008A72C6">
              <w:rPr>
                <w:lang w:val="en-GB"/>
              </w:rPr>
              <w:t xml:space="preserve">a) </w:t>
            </w:r>
            <w:r w:rsidRPr="008A72C6">
              <w:rPr>
                <w:lang w:val="en-GB"/>
              </w:rPr>
              <w:tab/>
              <w:t>Contract awarding regulations,</w:t>
            </w:r>
          </w:p>
          <w:p w14:paraId="3E2F1CBC" w14:textId="23486873" w:rsidR="008A72C6" w:rsidRDefault="008A72C6" w:rsidP="00EA0A88">
            <w:pPr>
              <w:spacing w:after="200" w:line="276" w:lineRule="auto"/>
              <w:jc w:val="both"/>
              <w:rPr>
                <w:lang w:val="en-US"/>
              </w:rPr>
            </w:pPr>
            <w:r w:rsidRPr="008A72C6">
              <w:rPr>
                <w:lang w:val="en-GB"/>
              </w:rPr>
              <w:t xml:space="preserve">b) </w:t>
            </w:r>
            <w:r w:rsidRPr="008A72C6">
              <w:rPr>
                <w:lang w:val="en-GB"/>
              </w:rPr>
              <w:tab/>
            </w:r>
            <w:r w:rsidRPr="008A72C6">
              <w:rPr>
                <w:lang w:val="en-US"/>
              </w:rPr>
              <w:t xml:space="preserve">Guidelines for the qualification of expenditure as part of the European Regional Development Fund, the European Social Fund as well as the Cohesion Fund for 2014 – 2020 as well as the Guidelines for the eligibility of expenditure as part of the Smart Growth Operational </w:t>
            </w:r>
            <w:proofErr w:type="spellStart"/>
            <w:r w:rsidRPr="008A72C6">
              <w:rPr>
                <w:lang w:val="en-US"/>
              </w:rPr>
              <w:t>Programm</w:t>
            </w:r>
            <w:proofErr w:type="spellEnd"/>
            <w:r w:rsidRPr="008A72C6">
              <w:rPr>
                <w:lang w:val="en-US"/>
              </w:rPr>
              <w:t xml:space="preserve"> for 2014 – 2020.</w:t>
            </w:r>
          </w:p>
          <w:p w14:paraId="2BDBC1BF" w14:textId="77777777" w:rsidR="0034632F" w:rsidRPr="008A72C6" w:rsidRDefault="0034632F" w:rsidP="00EA0A88">
            <w:pPr>
              <w:spacing w:after="200" w:line="276" w:lineRule="auto"/>
              <w:jc w:val="both"/>
              <w:rPr>
                <w:lang w:val="en-US"/>
              </w:rPr>
            </w:pPr>
          </w:p>
          <w:p w14:paraId="306E1AAF" w14:textId="77777777" w:rsidR="008A72C6" w:rsidRPr="008A72C6" w:rsidRDefault="008A72C6" w:rsidP="00EA0A88">
            <w:pPr>
              <w:numPr>
                <w:ilvl w:val="0"/>
                <w:numId w:val="11"/>
              </w:numPr>
              <w:spacing w:after="200" w:line="276" w:lineRule="auto"/>
              <w:jc w:val="both"/>
              <w:rPr>
                <w:lang w:val="en-GB"/>
              </w:rPr>
            </w:pPr>
            <w:r w:rsidRPr="008A72C6">
              <w:rPr>
                <w:lang w:val="en-GB"/>
              </w:rPr>
              <w:t>Confidential Data may be used only for the purpose of participation in a Tender.</w:t>
            </w:r>
          </w:p>
          <w:p w14:paraId="7A634993" w14:textId="24F18F6B" w:rsidR="008A72C6" w:rsidRPr="0034632F" w:rsidRDefault="008A72C6" w:rsidP="00EA0A88">
            <w:pPr>
              <w:numPr>
                <w:ilvl w:val="0"/>
                <w:numId w:val="11"/>
              </w:numPr>
              <w:spacing w:after="200" w:line="276" w:lineRule="auto"/>
              <w:jc w:val="both"/>
              <w:rPr>
                <w:lang w:val="en-GB"/>
              </w:rPr>
            </w:pPr>
            <w:r w:rsidRPr="008A72C6">
              <w:rPr>
                <w:lang w:val="en-GB"/>
              </w:rPr>
              <w:t xml:space="preserve">In the meaning of this Statement, Confidential Data shall be understood as, in particular, any information in the </w:t>
            </w:r>
            <w:r w:rsidRPr="008A72C6">
              <w:rPr>
                <w:lang w:val="en-GB"/>
              </w:rPr>
              <w:lastRenderedPageBreak/>
              <w:t xml:space="preserve">written, oral or electronic form relating to the operation of </w:t>
            </w:r>
            <w:r w:rsidR="0034632F" w:rsidRPr="0034632F">
              <w:rPr>
                <w:b/>
                <w:lang w:val="en-US"/>
              </w:rPr>
              <w:t xml:space="preserve">ArcelorMittal Tubular Products Kraków Sp. z o.o. </w:t>
            </w:r>
            <w:r w:rsidRPr="008A72C6">
              <w:rPr>
                <w:lang w:val="en-GB"/>
              </w:rPr>
              <w:t>in particular, business, technical, know-how, commercial, organisational, financial, legal information, as well as information relating to staff, distribution network, sources of goods acquired, tools, plant blueprints, production processes, material treatment and assembly, procedures and know-how, costs, component testing technologies, statistical process control methods, quality inspection procedures and others, which may have an economic value, irrespective of the manner of their disclosure to the Bidder.</w:t>
            </w:r>
          </w:p>
          <w:p w14:paraId="4E0A7ED1" w14:textId="77777777" w:rsidR="008A72C6" w:rsidRPr="008A72C6" w:rsidRDefault="008A72C6" w:rsidP="00EA0A88">
            <w:pPr>
              <w:spacing w:after="200" w:line="276" w:lineRule="auto"/>
              <w:jc w:val="both"/>
              <w:rPr>
                <w:b/>
                <w:lang w:val="en-GB"/>
              </w:rPr>
            </w:pPr>
            <w:r w:rsidRPr="008A72C6">
              <w:rPr>
                <w:b/>
                <w:lang w:val="en-GB"/>
              </w:rPr>
              <w:t xml:space="preserve">IV. </w:t>
            </w:r>
            <w:r w:rsidRPr="008A72C6">
              <w:rPr>
                <w:b/>
                <w:lang w:val="en-GB"/>
              </w:rPr>
              <w:tab/>
              <w:t>Obligation of Confidentiality</w:t>
            </w:r>
          </w:p>
          <w:p w14:paraId="03AFFFDB" w14:textId="77777777" w:rsidR="008A72C6" w:rsidRPr="008A72C6" w:rsidRDefault="008A72C6" w:rsidP="00EA0A88">
            <w:pPr>
              <w:spacing w:after="200" w:line="276" w:lineRule="auto"/>
              <w:jc w:val="both"/>
              <w:rPr>
                <w:lang w:val="en-GB"/>
              </w:rPr>
            </w:pPr>
            <w:r w:rsidRPr="008A72C6">
              <w:rPr>
                <w:lang w:val="en-GB"/>
              </w:rPr>
              <w:t xml:space="preserve">1. </w:t>
            </w:r>
            <w:r w:rsidRPr="008A72C6">
              <w:rPr>
                <w:lang w:val="en-GB"/>
              </w:rPr>
              <w:tab/>
              <w:t>The Bidder:</w:t>
            </w:r>
          </w:p>
          <w:p w14:paraId="11F72591" w14:textId="77777777" w:rsidR="008A72C6" w:rsidRPr="008A72C6" w:rsidRDefault="008A72C6" w:rsidP="00EA0A88">
            <w:pPr>
              <w:spacing w:after="200" w:line="276" w:lineRule="auto"/>
              <w:jc w:val="both"/>
              <w:rPr>
                <w:lang w:val="en-GB"/>
              </w:rPr>
            </w:pPr>
            <w:r w:rsidRPr="008A72C6">
              <w:rPr>
                <w:lang w:val="en-GB"/>
              </w:rPr>
              <w:t>a) undertakes to keep confidential the Confidential Data;</w:t>
            </w:r>
          </w:p>
          <w:p w14:paraId="5168D735" w14:textId="77777777" w:rsidR="008A72C6" w:rsidRPr="008A72C6" w:rsidRDefault="008A72C6" w:rsidP="00EA0A88">
            <w:pPr>
              <w:spacing w:after="200" w:line="276" w:lineRule="auto"/>
              <w:jc w:val="both"/>
              <w:rPr>
                <w:lang w:val="en-GB"/>
              </w:rPr>
            </w:pPr>
            <w:r w:rsidRPr="008A72C6">
              <w:rPr>
                <w:lang w:val="en-GB"/>
              </w:rPr>
              <w:t xml:space="preserve">b) shall refrain from using, adapting and changing Confidential Data for purposes other than participation in the Tender; </w:t>
            </w:r>
          </w:p>
          <w:p w14:paraId="3E14FA8C" w14:textId="475A9EA9" w:rsidR="008A72C6" w:rsidRDefault="008A72C6" w:rsidP="00EA0A88">
            <w:pPr>
              <w:spacing w:after="200" w:line="276" w:lineRule="auto"/>
              <w:jc w:val="both"/>
              <w:rPr>
                <w:lang w:val="en-GB"/>
              </w:rPr>
            </w:pPr>
            <w:r w:rsidRPr="008A72C6">
              <w:rPr>
                <w:lang w:val="en-GB"/>
              </w:rPr>
              <w:t xml:space="preserve">c) shall oblige its employees and collaborators (including associated entities and </w:t>
            </w:r>
            <w:proofErr w:type="spellStart"/>
            <w:r w:rsidRPr="008A72C6">
              <w:rPr>
                <w:lang w:val="en-GB"/>
              </w:rPr>
              <w:t>subBidders</w:t>
            </w:r>
            <w:proofErr w:type="spellEnd"/>
            <w:r w:rsidRPr="008A72C6">
              <w:rPr>
                <w:lang w:val="en-GB"/>
              </w:rPr>
              <w:t>) involved in participation in the Tender to comply with the principles of protection of Confidential Data;</w:t>
            </w:r>
          </w:p>
          <w:p w14:paraId="7A85896A" w14:textId="77777777" w:rsidR="0034632F" w:rsidRPr="008A72C6" w:rsidRDefault="0034632F" w:rsidP="00EA0A88">
            <w:pPr>
              <w:spacing w:after="200" w:line="276" w:lineRule="auto"/>
              <w:jc w:val="both"/>
              <w:rPr>
                <w:lang w:val="en-GB"/>
              </w:rPr>
            </w:pPr>
          </w:p>
          <w:p w14:paraId="45DCB516" w14:textId="77777777" w:rsidR="008A72C6" w:rsidRPr="008A72C6" w:rsidRDefault="008A72C6" w:rsidP="00EA0A88">
            <w:pPr>
              <w:spacing w:after="200" w:line="276" w:lineRule="auto"/>
              <w:jc w:val="both"/>
              <w:rPr>
                <w:lang w:val="en-GB"/>
              </w:rPr>
            </w:pPr>
            <w:r w:rsidRPr="008A72C6">
              <w:rPr>
                <w:lang w:val="en-GB"/>
              </w:rPr>
              <w:t>d) can only copy Confidential Data in the scope necessary for participation of the Bidder in the Tender;</w:t>
            </w:r>
          </w:p>
          <w:p w14:paraId="06F9FC72" w14:textId="6F958382" w:rsidR="00391519" w:rsidRPr="008A72C6" w:rsidRDefault="008A72C6" w:rsidP="00EA0A88">
            <w:pPr>
              <w:spacing w:after="200" w:line="276" w:lineRule="auto"/>
              <w:jc w:val="both"/>
              <w:rPr>
                <w:lang w:val="en-GB"/>
              </w:rPr>
            </w:pPr>
            <w:r w:rsidRPr="008A72C6">
              <w:rPr>
                <w:lang w:val="en-GB"/>
              </w:rPr>
              <w:t xml:space="preserve">e) shall be prohibited from disclosing Confidential Data to any third parties without obtaining prior written consent from </w:t>
            </w:r>
            <w:r w:rsidR="00391519" w:rsidRPr="00391519">
              <w:rPr>
                <w:b/>
                <w:lang w:val="en-GB"/>
              </w:rPr>
              <w:t>ArcelorMittal Tubular Products Kraków Sp. z o.o.</w:t>
            </w:r>
            <w:r w:rsidRPr="00391519">
              <w:rPr>
                <w:b/>
                <w:lang w:val="en-GB"/>
              </w:rPr>
              <w:t>,</w:t>
            </w:r>
            <w:r w:rsidRPr="008A72C6">
              <w:rPr>
                <w:lang w:val="en-GB"/>
              </w:rPr>
              <w:t xml:space="preserve"> subject to item c) above and item 5 cl. 1;</w:t>
            </w:r>
          </w:p>
          <w:p w14:paraId="7CBCC852" w14:textId="17675CEC" w:rsidR="008A72C6" w:rsidRDefault="008A72C6" w:rsidP="00EA0A88">
            <w:pPr>
              <w:spacing w:after="200" w:line="276" w:lineRule="auto"/>
              <w:jc w:val="both"/>
              <w:rPr>
                <w:lang w:val="en-GB"/>
              </w:rPr>
            </w:pPr>
            <w:r w:rsidRPr="008A72C6">
              <w:rPr>
                <w:lang w:val="en-GB"/>
              </w:rPr>
              <w:lastRenderedPageBreak/>
              <w:t xml:space="preserve">f) if Bidder’s offer is not selected by </w:t>
            </w:r>
            <w:r w:rsidR="0034632F" w:rsidRPr="0034632F">
              <w:rPr>
                <w:b/>
                <w:lang w:val="en-US"/>
              </w:rPr>
              <w:t xml:space="preserve">ArcelorMittal Tubular Products Kraków Sp. z o.o. </w:t>
            </w:r>
            <w:r w:rsidRPr="008A72C6">
              <w:rPr>
                <w:lang w:val="en-GB"/>
              </w:rPr>
              <w:t xml:space="preserve">shall destroy, at its own cost, all materials containing any Confidential Data with all copies held by the Bidder, while it shall be possible to keep one copy for legal reasons; in case of an explicit request of </w:t>
            </w:r>
            <w:r w:rsidR="007F5120" w:rsidRPr="007F5120">
              <w:rPr>
                <w:b/>
                <w:lang w:val="en-US"/>
              </w:rPr>
              <w:t xml:space="preserve">ArcelorMittal Tubular Products Kraków Sp. z o.o. </w:t>
            </w:r>
            <w:r w:rsidRPr="008A72C6">
              <w:rPr>
                <w:lang w:val="en-GB"/>
              </w:rPr>
              <w:t xml:space="preserve">the Bidder shall immediately return all materials received which contain Confidential Data. </w:t>
            </w:r>
          </w:p>
          <w:p w14:paraId="736487C6" w14:textId="72B9A00D" w:rsidR="00EF218B" w:rsidRDefault="00EF218B" w:rsidP="00EA0A88">
            <w:pPr>
              <w:spacing w:after="200" w:line="276" w:lineRule="auto"/>
              <w:jc w:val="both"/>
              <w:rPr>
                <w:lang w:val="en-GB"/>
              </w:rPr>
            </w:pPr>
          </w:p>
          <w:p w14:paraId="563E0CEE" w14:textId="77777777" w:rsidR="00EF218B" w:rsidRPr="008A72C6" w:rsidRDefault="00EF218B" w:rsidP="00EA0A88">
            <w:pPr>
              <w:spacing w:after="200" w:line="276" w:lineRule="auto"/>
              <w:jc w:val="both"/>
              <w:rPr>
                <w:lang w:val="en-GB"/>
              </w:rPr>
            </w:pPr>
          </w:p>
          <w:p w14:paraId="715DFC2E" w14:textId="77777777" w:rsidR="008A72C6" w:rsidRPr="008A72C6" w:rsidRDefault="008A72C6" w:rsidP="00EA0A88">
            <w:pPr>
              <w:spacing w:after="200" w:line="276" w:lineRule="auto"/>
              <w:jc w:val="both"/>
              <w:rPr>
                <w:b/>
                <w:lang w:val="en-GB"/>
              </w:rPr>
            </w:pPr>
            <w:r w:rsidRPr="008A72C6">
              <w:rPr>
                <w:b/>
                <w:lang w:val="en-GB"/>
              </w:rPr>
              <w:t xml:space="preserve">V. </w:t>
            </w:r>
            <w:r w:rsidRPr="008A72C6">
              <w:rPr>
                <w:b/>
                <w:lang w:val="en-GB"/>
              </w:rPr>
              <w:tab/>
              <w:t>Limitation of the Obligation of Confidentiality</w:t>
            </w:r>
          </w:p>
          <w:p w14:paraId="4C2D3461" w14:textId="1FF11BE7" w:rsidR="008A72C6" w:rsidRPr="008A72C6" w:rsidRDefault="008A72C6" w:rsidP="00EA0A88">
            <w:pPr>
              <w:spacing w:after="200" w:line="276" w:lineRule="auto"/>
              <w:jc w:val="both"/>
              <w:rPr>
                <w:lang w:val="en-GB"/>
              </w:rPr>
            </w:pPr>
            <w:r w:rsidRPr="008A72C6">
              <w:rPr>
                <w:lang w:val="en-GB"/>
              </w:rPr>
              <w:t xml:space="preserve">1. </w:t>
            </w:r>
            <w:r w:rsidRPr="008A72C6">
              <w:rPr>
                <w:lang w:val="en-GB"/>
              </w:rPr>
              <w:tab/>
              <w:t>Limitations on the use or disclosure of Confidential Data set out by this Statement shall not apply to Confidential Data which:</w:t>
            </w:r>
          </w:p>
          <w:p w14:paraId="7D3F4AE5" w14:textId="77777777" w:rsidR="008A72C6" w:rsidRPr="008A72C6" w:rsidRDefault="008A72C6" w:rsidP="00EA0A88">
            <w:pPr>
              <w:spacing w:after="200" w:line="276" w:lineRule="auto"/>
              <w:jc w:val="both"/>
              <w:rPr>
                <w:lang w:val="en-GB"/>
              </w:rPr>
            </w:pPr>
            <w:r w:rsidRPr="008A72C6">
              <w:rPr>
                <w:lang w:val="en-GB"/>
              </w:rPr>
              <w:t xml:space="preserve">a) </w:t>
            </w:r>
            <w:r w:rsidRPr="008A72C6">
              <w:rPr>
                <w:lang w:val="en-GB"/>
              </w:rPr>
              <w:tab/>
              <w:t>has become publicly available without a violation of this Statement;</w:t>
            </w:r>
          </w:p>
          <w:p w14:paraId="00293559" w14:textId="7A76E322" w:rsidR="008A72C6" w:rsidRDefault="008A72C6" w:rsidP="00EA0A88">
            <w:pPr>
              <w:spacing w:after="200" w:line="276" w:lineRule="auto"/>
              <w:jc w:val="both"/>
              <w:rPr>
                <w:lang w:val="en-GB"/>
              </w:rPr>
            </w:pPr>
            <w:r w:rsidRPr="008A72C6">
              <w:rPr>
                <w:lang w:val="en-GB"/>
              </w:rPr>
              <w:t xml:space="preserve">b) </w:t>
            </w:r>
            <w:r w:rsidRPr="008A72C6">
              <w:rPr>
                <w:lang w:val="en-GB"/>
              </w:rPr>
              <w:tab/>
              <w:t xml:space="preserve">had already been at the Bidder's disposal or obtained legally from other sources or if </w:t>
            </w:r>
            <w:r w:rsidR="00EF218B" w:rsidRPr="00EF218B">
              <w:rPr>
                <w:b/>
                <w:lang w:val="en-US"/>
              </w:rPr>
              <w:t xml:space="preserve">ArcelorMittal Tubular Products Kraków Sp. z o.o. </w:t>
            </w:r>
            <w:r w:rsidRPr="008A72C6">
              <w:rPr>
                <w:lang w:val="en-GB"/>
              </w:rPr>
              <w:t>explicitly waived the limitations imposed by this Statement on such data;</w:t>
            </w:r>
          </w:p>
          <w:p w14:paraId="3DF48B95" w14:textId="77777777" w:rsidR="00B85B79" w:rsidRPr="008A72C6" w:rsidRDefault="00B85B79" w:rsidP="00EA0A88">
            <w:pPr>
              <w:spacing w:after="200" w:line="276" w:lineRule="auto"/>
              <w:jc w:val="both"/>
              <w:rPr>
                <w:lang w:val="en-GB"/>
              </w:rPr>
            </w:pPr>
          </w:p>
          <w:p w14:paraId="47F03813" w14:textId="77777777" w:rsidR="008A72C6" w:rsidRPr="008A72C6" w:rsidRDefault="008A72C6" w:rsidP="00EA0A88">
            <w:pPr>
              <w:spacing w:after="200" w:line="276" w:lineRule="auto"/>
              <w:jc w:val="both"/>
              <w:rPr>
                <w:lang w:val="en-GB"/>
              </w:rPr>
            </w:pPr>
            <w:r w:rsidRPr="008A72C6">
              <w:rPr>
                <w:lang w:val="en-GB"/>
              </w:rPr>
              <w:t xml:space="preserve">c) </w:t>
            </w:r>
            <w:r w:rsidRPr="008A72C6">
              <w:rPr>
                <w:lang w:val="en-GB"/>
              </w:rPr>
              <w:tab/>
              <w:t>must be disclosed on the basis of the law or upon request of courts or competent public administration bodies. If the Bidder is required to disclose Confidential Data, he is obliged to employ all the allowable means to ensure that the confidentiality of such data will also be maintained after their disclosure.</w:t>
            </w:r>
          </w:p>
          <w:p w14:paraId="65A41934" w14:textId="77777777" w:rsidR="008A72C6" w:rsidRPr="008A72C6" w:rsidRDefault="008A72C6" w:rsidP="00EA0A88">
            <w:pPr>
              <w:spacing w:after="200" w:line="276" w:lineRule="auto"/>
              <w:jc w:val="both"/>
              <w:rPr>
                <w:bCs/>
                <w:lang w:val="en-GB"/>
              </w:rPr>
            </w:pPr>
          </w:p>
          <w:p w14:paraId="6367C21F" w14:textId="77777777" w:rsidR="008A72C6" w:rsidRPr="008A72C6" w:rsidRDefault="008A72C6" w:rsidP="00EA0A88">
            <w:pPr>
              <w:spacing w:after="200" w:line="276" w:lineRule="auto"/>
              <w:jc w:val="both"/>
              <w:rPr>
                <w:bCs/>
                <w:lang w:val="en-GB"/>
              </w:rPr>
            </w:pPr>
          </w:p>
          <w:p w14:paraId="1E8EFE20" w14:textId="77777777" w:rsidR="008A72C6" w:rsidRPr="008A72C6" w:rsidRDefault="008A72C6" w:rsidP="00EA0A88">
            <w:pPr>
              <w:spacing w:after="200" w:line="276" w:lineRule="auto"/>
              <w:jc w:val="both"/>
              <w:rPr>
                <w:bCs/>
                <w:lang w:val="en-GB"/>
              </w:rPr>
            </w:pPr>
          </w:p>
          <w:p w14:paraId="6EB7C373" w14:textId="77777777" w:rsidR="008A72C6" w:rsidRPr="008A72C6" w:rsidRDefault="008A72C6" w:rsidP="00EA0A88">
            <w:pPr>
              <w:spacing w:after="200" w:line="276" w:lineRule="auto"/>
              <w:jc w:val="both"/>
              <w:rPr>
                <w:b/>
                <w:lang w:val="en-GB"/>
              </w:rPr>
            </w:pPr>
            <w:r w:rsidRPr="008A72C6">
              <w:rPr>
                <w:b/>
                <w:bCs/>
                <w:lang w:val="en-GB"/>
              </w:rPr>
              <w:lastRenderedPageBreak/>
              <w:t xml:space="preserve">VI. </w:t>
            </w:r>
            <w:r w:rsidRPr="008A72C6">
              <w:rPr>
                <w:b/>
                <w:bCs/>
                <w:lang w:val="en-GB"/>
              </w:rPr>
              <w:tab/>
            </w:r>
            <w:r w:rsidRPr="008A72C6">
              <w:rPr>
                <w:b/>
                <w:lang w:val="en-GB"/>
              </w:rPr>
              <w:t>Other Rights and Obligations of the Bidder</w:t>
            </w:r>
          </w:p>
          <w:p w14:paraId="1AD20AF7" w14:textId="20B0DBAB" w:rsidR="008A72C6" w:rsidRDefault="008A72C6" w:rsidP="00EA0A88">
            <w:pPr>
              <w:spacing w:after="200" w:line="276" w:lineRule="auto"/>
              <w:jc w:val="both"/>
              <w:rPr>
                <w:lang w:val="en-GB"/>
              </w:rPr>
            </w:pPr>
            <w:r w:rsidRPr="008A72C6">
              <w:rPr>
                <w:lang w:val="en-GB"/>
              </w:rPr>
              <w:t xml:space="preserve">The Bidder is obliged to immediately inform </w:t>
            </w:r>
            <w:r w:rsidR="002133B9" w:rsidRPr="002133B9">
              <w:rPr>
                <w:b/>
                <w:lang w:val="en-US"/>
              </w:rPr>
              <w:t xml:space="preserve">ArcelorMittal Tubular Products Kraków Sp. z o.o. </w:t>
            </w:r>
            <w:r w:rsidRPr="008A72C6">
              <w:rPr>
                <w:lang w:val="en-GB"/>
              </w:rPr>
              <w:t>in writing in case of each detected:</w:t>
            </w:r>
          </w:p>
          <w:p w14:paraId="3BE7F6E7" w14:textId="77777777" w:rsidR="002133B9" w:rsidRPr="008A72C6" w:rsidRDefault="002133B9" w:rsidP="00EA0A88">
            <w:pPr>
              <w:spacing w:after="200" w:line="276" w:lineRule="auto"/>
              <w:jc w:val="both"/>
              <w:rPr>
                <w:lang w:val="en-GB"/>
              </w:rPr>
            </w:pPr>
          </w:p>
          <w:p w14:paraId="759F80A5" w14:textId="18A0178A" w:rsidR="008A72C6" w:rsidRPr="008A72C6" w:rsidRDefault="008A72C6" w:rsidP="00EA0A88">
            <w:pPr>
              <w:spacing w:after="200" w:line="276" w:lineRule="auto"/>
              <w:jc w:val="both"/>
              <w:rPr>
                <w:lang w:val="en-GB"/>
              </w:rPr>
            </w:pPr>
            <w:r w:rsidRPr="008A72C6">
              <w:rPr>
                <w:lang w:val="en-GB"/>
              </w:rPr>
              <w:t>a) breach of the obligation to maintain confidentiality of Confidential Data by the Bidder or any other party;</w:t>
            </w:r>
          </w:p>
          <w:p w14:paraId="03172CCF" w14:textId="77777777" w:rsidR="008A72C6" w:rsidRPr="008A72C6" w:rsidRDefault="008A72C6" w:rsidP="00EA0A88">
            <w:pPr>
              <w:spacing w:after="200" w:line="276" w:lineRule="auto"/>
              <w:jc w:val="both"/>
              <w:rPr>
                <w:lang w:val="en-GB"/>
              </w:rPr>
            </w:pPr>
            <w:r w:rsidRPr="008A72C6">
              <w:rPr>
                <w:lang w:val="en-GB"/>
              </w:rPr>
              <w:t xml:space="preserve">b) </w:t>
            </w:r>
            <w:r w:rsidRPr="008A72C6">
              <w:rPr>
                <w:lang w:val="en-GB"/>
              </w:rPr>
              <w:tab/>
              <w:t>suspicion that Confidential Data may have been disclosed, shared or used without authorisation;</w:t>
            </w:r>
          </w:p>
          <w:p w14:paraId="56A6C442" w14:textId="00B723BA" w:rsidR="008A72C6" w:rsidRPr="008A72C6" w:rsidRDefault="008A72C6" w:rsidP="00EA0A88">
            <w:pPr>
              <w:spacing w:after="200" w:line="276" w:lineRule="auto"/>
              <w:jc w:val="both"/>
              <w:rPr>
                <w:lang w:val="en-GB"/>
              </w:rPr>
            </w:pPr>
            <w:r w:rsidRPr="008A72C6">
              <w:rPr>
                <w:lang w:val="en-GB"/>
              </w:rPr>
              <w:t xml:space="preserve">c) </w:t>
            </w:r>
            <w:r w:rsidRPr="008A72C6">
              <w:rPr>
                <w:lang w:val="en-GB"/>
              </w:rPr>
              <w:tab/>
              <w:t>loss, theft or unauthorised destruction of media, documents and other materials containing Confidential Data.</w:t>
            </w:r>
          </w:p>
          <w:p w14:paraId="56C4031F" w14:textId="77777777" w:rsidR="008A72C6" w:rsidRPr="008A72C6" w:rsidRDefault="008A72C6" w:rsidP="00EA0A88">
            <w:pPr>
              <w:spacing w:after="200" w:line="276" w:lineRule="auto"/>
              <w:jc w:val="both"/>
              <w:rPr>
                <w:b/>
                <w:lang w:val="en-GB"/>
              </w:rPr>
            </w:pPr>
            <w:r w:rsidRPr="008A72C6">
              <w:rPr>
                <w:b/>
                <w:lang w:val="en-GB"/>
              </w:rPr>
              <w:t xml:space="preserve">VII. </w:t>
            </w:r>
            <w:r w:rsidRPr="008A72C6">
              <w:rPr>
                <w:b/>
                <w:lang w:val="en-GB"/>
              </w:rPr>
              <w:tab/>
              <w:t>Right to Information, Personal Data Protection</w:t>
            </w:r>
          </w:p>
          <w:p w14:paraId="38B8B2B9" w14:textId="77777777" w:rsidR="008A72C6" w:rsidRPr="008A72C6" w:rsidRDefault="008A72C6" w:rsidP="00EA0A88">
            <w:pPr>
              <w:spacing w:after="200" w:line="276" w:lineRule="auto"/>
              <w:jc w:val="both"/>
              <w:rPr>
                <w:lang w:val="en-US"/>
              </w:rPr>
            </w:pPr>
            <w:r w:rsidRPr="008A72C6">
              <w:rPr>
                <w:lang w:val="en-US"/>
              </w:rPr>
              <w:t xml:space="preserve">No rights, including proprietary copyrights to Confidential Data shall be transferred on the basis of this Statement, in particular, no license is granted in relation to inventions, patents, copyrights or other intellectual property rights. </w:t>
            </w:r>
          </w:p>
          <w:p w14:paraId="025A2792" w14:textId="77777777" w:rsidR="008A72C6" w:rsidRPr="008A72C6" w:rsidRDefault="008A72C6" w:rsidP="00EA0A88">
            <w:pPr>
              <w:spacing w:after="200" w:line="276" w:lineRule="auto"/>
              <w:jc w:val="both"/>
              <w:rPr>
                <w:lang w:val="en-US"/>
              </w:rPr>
            </w:pPr>
          </w:p>
          <w:p w14:paraId="57ACAEE1" w14:textId="77777777" w:rsidR="008A72C6" w:rsidRPr="008A72C6" w:rsidRDefault="008A72C6" w:rsidP="00EA0A88">
            <w:pPr>
              <w:spacing w:after="200" w:line="276" w:lineRule="auto"/>
              <w:jc w:val="both"/>
              <w:rPr>
                <w:b/>
                <w:lang w:val="en-GB"/>
              </w:rPr>
            </w:pPr>
            <w:r w:rsidRPr="008A72C6">
              <w:rPr>
                <w:b/>
                <w:lang w:val="en-GB"/>
              </w:rPr>
              <w:t>VIII.</w:t>
            </w:r>
            <w:r w:rsidRPr="008A72C6">
              <w:rPr>
                <w:b/>
                <w:lang w:val="en-GB"/>
              </w:rPr>
              <w:tab/>
              <w:t xml:space="preserve"> Liability</w:t>
            </w:r>
          </w:p>
          <w:p w14:paraId="16BDD957" w14:textId="2482BBB1" w:rsidR="008A72C6" w:rsidRPr="008A72C6" w:rsidRDefault="008A72C6" w:rsidP="00EA0A88">
            <w:pPr>
              <w:spacing w:after="200" w:line="276" w:lineRule="auto"/>
              <w:jc w:val="both"/>
              <w:rPr>
                <w:lang w:val="en-GB"/>
              </w:rPr>
            </w:pPr>
            <w:r w:rsidRPr="008A72C6">
              <w:rPr>
                <w:lang w:val="en-GB"/>
              </w:rPr>
              <w:t xml:space="preserve">The Bidder bears full and unlimited liability towards </w:t>
            </w:r>
            <w:r w:rsidR="000815FA" w:rsidRPr="000815FA">
              <w:rPr>
                <w:b/>
                <w:lang w:val="en-US"/>
              </w:rPr>
              <w:t xml:space="preserve">ArcelorMittal Tubular Products Kraków Sp. z o.o. </w:t>
            </w:r>
            <w:r w:rsidRPr="008A72C6">
              <w:rPr>
                <w:lang w:val="en-GB"/>
              </w:rPr>
              <w:t>in line with mandatory legal provisions for any and all damages caused by the disclosure of Confidential Data, including for damages resulting from the actions and omissions of its representatives, employees and collaborators (including associated entities and subcontractors).</w:t>
            </w:r>
          </w:p>
          <w:p w14:paraId="0C47A2CB" w14:textId="48B2B28D" w:rsidR="008A72C6" w:rsidRDefault="008A72C6" w:rsidP="00EA0A88">
            <w:pPr>
              <w:spacing w:after="200" w:line="276" w:lineRule="auto"/>
              <w:jc w:val="both"/>
              <w:rPr>
                <w:lang w:val="en-GB"/>
              </w:rPr>
            </w:pPr>
          </w:p>
          <w:p w14:paraId="0A78BA0C" w14:textId="77777777" w:rsidR="000815FA" w:rsidRPr="008A72C6" w:rsidRDefault="000815FA" w:rsidP="00EA0A88">
            <w:pPr>
              <w:spacing w:after="200" w:line="276" w:lineRule="auto"/>
              <w:jc w:val="both"/>
              <w:rPr>
                <w:lang w:val="en-GB"/>
              </w:rPr>
            </w:pPr>
          </w:p>
          <w:p w14:paraId="333D0476" w14:textId="77777777" w:rsidR="008A72C6" w:rsidRPr="008A72C6" w:rsidRDefault="008A72C6" w:rsidP="00EA0A88">
            <w:pPr>
              <w:spacing w:after="200" w:line="276" w:lineRule="auto"/>
              <w:jc w:val="both"/>
              <w:rPr>
                <w:lang w:val="en-GB"/>
              </w:rPr>
            </w:pPr>
          </w:p>
          <w:p w14:paraId="46E0FDFB" w14:textId="77777777" w:rsidR="008A72C6" w:rsidRPr="008A72C6" w:rsidRDefault="008A72C6" w:rsidP="00EA0A88">
            <w:pPr>
              <w:spacing w:after="200" w:line="276" w:lineRule="auto"/>
              <w:jc w:val="both"/>
              <w:rPr>
                <w:b/>
                <w:lang w:val="en-GB"/>
              </w:rPr>
            </w:pPr>
            <w:r w:rsidRPr="008A72C6">
              <w:rPr>
                <w:b/>
                <w:lang w:val="en-GB"/>
              </w:rPr>
              <w:lastRenderedPageBreak/>
              <w:t xml:space="preserve">IX. </w:t>
            </w:r>
            <w:r w:rsidRPr="008A72C6">
              <w:rPr>
                <w:b/>
                <w:lang w:val="en-GB"/>
              </w:rPr>
              <w:tab/>
              <w:t>Agreement Validity Term</w:t>
            </w:r>
          </w:p>
          <w:p w14:paraId="7DC4A020" w14:textId="4B352ADB" w:rsidR="008A72C6" w:rsidRPr="00242127" w:rsidRDefault="008A72C6" w:rsidP="00EA0A88">
            <w:pPr>
              <w:numPr>
                <w:ilvl w:val="0"/>
                <w:numId w:val="9"/>
              </w:numPr>
              <w:spacing w:after="200" w:line="276" w:lineRule="auto"/>
              <w:jc w:val="both"/>
              <w:rPr>
                <w:lang w:val="en-US"/>
              </w:rPr>
            </w:pPr>
            <w:r w:rsidRPr="008A72C6">
              <w:rPr>
                <w:lang w:val="en-US"/>
              </w:rPr>
              <w:t>This Statement shall remain valid for the period of 5 (five) years after its signature.</w:t>
            </w:r>
          </w:p>
          <w:p w14:paraId="5D7DBED0" w14:textId="069567E9" w:rsidR="008A72C6" w:rsidRPr="00242127" w:rsidRDefault="008A72C6" w:rsidP="00EA0A88">
            <w:pPr>
              <w:numPr>
                <w:ilvl w:val="0"/>
                <w:numId w:val="9"/>
              </w:numPr>
              <w:spacing w:after="200" w:line="276" w:lineRule="auto"/>
              <w:jc w:val="both"/>
              <w:rPr>
                <w:lang w:val="en-US"/>
              </w:rPr>
            </w:pPr>
            <w:r w:rsidRPr="008A72C6">
              <w:rPr>
                <w:lang w:val="en-US"/>
              </w:rPr>
              <w:t>If the Parties conclude an agreement as a result of selection of Bidder’s offer in the Tender, the Bidder shall be bound by this Statement during the validity term of the agreement concluded between them, as well as for the period of 5 (five) years after its termination.</w:t>
            </w:r>
          </w:p>
          <w:p w14:paraId="3C0E25ED" w14:textId="77777777" w:rsidR="008A72C6" w:rsidRPr="008A72C6" w:rsidRDefault="007D186C" w:rsidP="00EA0A88">
            <w:pPr>
              <w:spacing w:after="200" w:line="276" w:lineRule="auto"/>
              <w:jc w:val="both"/>
              <w:rPr>
                <w:b/>
                <w:lang w:val="en-GB"/>
              </w:rPr>
            </w:pPr>
            <w:r>
              <w:rPr>
                <w:b/>
                <w:lang w:val="en-GB"/>
              </w:rPr>
              <w:t xml:space="preserve">   </w:t>
            </w:r>
            <w:r w:rsidR="008A72C6" w:rsidRPr="008A72C6">
              <w:rPr>
                <w:b/>
                <w:lang w:val="en-GB"/>
              </w:rPr>
              <w:t xml:space="preserve">X. </w:t>
            </w:r>
            <w:r w:rsidR="008A72C6" w:rsidRPr="008A72C6">
              <w:rPr>
                <w:b/>
                <w:lang w:val="en-GB"/>
              </w:rPr>
              <w:tab/>
              <w:t>Final Provisions</w:t>
            </w:r>
          </w:p>
          <w:p w14:paraId="5D7DF90A" w14:textId="5345F822" w:rsidR="008A72C6" w:rsidRPr="007F61BA" w:rsidRDefault="008A72C6" w:rsidP="00EA0A88">
            <w:pPr>
              <w:numPr>
                <w:ilvl w:val="0"/>
                <w:numId w:val="10"/>
              </w:numPr>
              <w:spacing w:after="200" w:line="276" w:lineRule="auto"/>
              <w:jc w:val="both"/>
              <w:rPr>
                <w:lang w:val="en-US"/>
              </w:rPr>
            </w:pPr>
            <w:r w:rsidRPr="008A72C6">
              <w:rPr>
                <w:lang w:val="en-US"/>
              </w:rPr>
              <w:t xml:space="preserve">Any amendments and supplements to this Agreement require document form under </w:t>
            </w:r>
            <w:proofErr w:type="spellStart"/>
            <w:r w:rsidRPr="008A72C6">
              <w:rPr>
                <w:lang w:val="en-US"/>
              </w:rPr>
              <w:t>rigour</w:t>
            </w:r>
            <w:proofErr w:type="spellEnd"/>
            <w:r w:rsidRPr="008A72C6">
              <w:rPr>
                <w:lang w:val="en-US"/>
              </w:rPr>
              <w:t xml:space="preserve"> of invalidity, by sending to the competent persons in </w:t>
            </w:r>
            <w:r w:rsidR="007F61BA" w:rsidRPr="007F61BA">
              <w:rPr>
                <w:b/>
                <w:lang w:val="en-US"/>
              </w:rPr>
              <w:t xml:space="preserve">ArcelorMittal Tubular Products Kraków Sp. z o.o. </w:t>
            </w:r>
            <w:r w:rsidRPr="008A72C6">
              <w:rPr>
                <w:lang w:val="en-US"/>
              </w:rPr>
              <w:t>an e-mail message containing the scan of an annex to the Statement, signed by the Bidder.</w:t>
            </w:r>
          </w:p>
          <w:p w14:paraId="44C7D464" w14:textId="77777777" w:rsidR="008A72C6" w:rsidRPr="008A72C6" w:rsidRDefault="008A72C6" w:rsidP="00EA0A88">
            <w:pPr>
              <w:numPr>
                <w:ilvl w:val="0"/>
                <w:numId w:val="10"/>
              </w:numPr>
              <w:spacing w:after="200" w:line="276" w:lineRule="auto"/>
              <w:jc w:val="both"/>
              <w:rPr>
                <w:lang w:val="en-US"/>
              </w:rPr>
            </w:pPr>
            <w:r w:rsidRPr="008A72C6">
              <w:rPr>
                <w:lang w:val="en-US"/>
              </w:rPr>
              <w:t>This Statement shall be governed by the Polish law.</w:t>
            </w:r>
          </w:p>
          <w:p w14:paraId="412BDF6A" w14:textId="139408E3" w:rsidR="008A72C6" w:rsidRPr="008A72C6" w:rsidRDefault="008A72C6" w:rsidP="00EA0A88">
            <w:pPr>
              <w:numPr>
                <w:ilvl w:val="0"/>
                <w:numId w:val="10"/>
              </w:numPr>
              <w:spacing w:after="200" w:line="276" w:lineRule="auto"/>
              <w:jc w:val="both"/>
              <w:rPr>
                <w:lang w:val="en-US"/>
              </w:rPr>
            </w:pPr>
            <w:r w:rsidRPr="008A72C6">
              <w:rPr>
                <w:lang w:val="en-US"/>
              </w:rPr>
              <w:t xml:space="preserve">Any disputes shall be settled by a common court of competent jurisdiction for the registered office of </w:t>
            </w:r>
            <w:r w:rsidR="007F61BA" w:rsidRPr="007F61BA">
              <w:rPr>
                <w:b/>
                <w:lang w:val="en-US"/>
              </w:rPr>
              <w:t>ArcelorMittal Tubular Products Kraków Sp. z o.o.</w:t>
            </w:r>
            <w:r w:rsidR="00873748">
              <w:rPr>
                <w:b/>
                <w:lang w:val="en-US"/>
              </w:rPr>
              <w:t>`</w:t>
            </w:r>
          </w:p>
          <w:p w14:paraId="25AA8BFC" w14:textId="39BD8AF7" w:rsidR="008A72C6" w:rsidRPr="00873748" w:rsidRDefault="008A72C6" w:rsidP="00EA0A88">
            <w:pPr>
              <w:numPr>
                <w:ilvl w:val="0"/>
                <w:numId w:val="10"/>
              </w:numPr>
              <w:spacing w:after="200" w:line="276" w:lineRule="auto"/>
              <w:jc w:val="both"/>
              <w:rPr>
                <w:lang w:val="en-US"/>
              </w:rPr>
            </w:pPr>
            <w:r w:rsidRPr="008A72C6">
              <w:rPr>
                <w:lang w:val="en-US"/>
              </w:rPr>
              <w:t>This Statement was drawn up in Polish and English. In case of discrepancies, Polish text shall be binding.</w:t>
            </w:r>
          </w:p>
          <w:p w14:paraId="2CC39CA2" w14:textId="2D1A753E" w:rsidR="008A72C6" w:rsidRPr="00561726" w:rsidRDefault="008A72C6" w:rsidP="00EA0A88">
            <w:pPr>
              <w:numPr>
                <w:ilvl w:val="0"/>
                <w:numId w:val="10"/>
              </w:numPr>
              <w:spacing w:after="200" w:line="276" w:lineRule="auto"/>
              <w:jc w:val="both"/>
              <w:rPr>
                <w:lang w:val="en-GB"/>
              </w:rPr>
            </w:pPr>
            <w:r w:rsidRPr="008A72C6">
              <w:rPr>
                <w:lang w:val="en-US"/>
              </w:rPr>
              <w:t xml:space="preserve">By signing of this Statement by the Bidder and by sending the scan of signed Statement to the persons competent in </w:t>
            </w:r>
            <w:r w:rsidR="00873748" w:rsidRPr="00873748">
              <w:rPr>
                <w:b/>
                <w:lang w:val="en-US"/>
              </w:rPr>
              <w:t xml:space="preserve">ArcelorMittal Tubular Products Kraków Sp. z o.o. </w:t>
            </w:r>
            <w:r w:rsidRPr="008A72C6">
              <w:rPr>
                <w:lang w:val="en-US"/>
              </w:rPr>
              <w:t>the Bidder shall be bound by</w:t>
            </w:r>
            <w:r w:rsidRPr="008A72C6">
              <w:rPr>
                <w:lang w:val="en-GB"/>
              </w:rPr>
              <w:t xml:space="preserve"> this Statement. </w:t>
            </w:r>
          </w:p>
        </w:tc>
      </w:tr>
      <w:tr w:rsidR="008A72C6" w:rsidRPr="006D73D3" w14:paraId="220D1778" w14:textId="77777777" w:rsidTr="005748AB">
        <w:trPr>
          <w:trHeight w:val="630"/>
        </w:trPr>
        <w:tc>
          <w:tcPr>
            <w:tcW w:w="9212" w:type="dxa"/>
            <w:gridSpan w:val="3"/>
          </w:tcPr>
          <w:p w14:paraId="6E61D141" w14:textId="3C0E2D48" w:rsidR="008A72C6" w:rsidRPr="008A72C6" w:rsidRDefault="008A72C6" w:rsidP="008A72C6">
            <w:pPr>
              <w:spacing w:after="200" w:line="276" w:lineRule="auto"/>
              <w:rPr>
                <w:b/>
                <w:i/>
                <w:lang w:val="en-US"/>
              </w:rPr>
            </w:pPr>
            <w:r w:rsidRPr="008A72C6">
              <w:rPr>
                <w:b/>
                <w:lang w:val="en-US"/>
              </w:rPr>
              <w:lastRenderedPageBreak/>
              <w:t xml:space="preserve">Za </w:t>
            </w:r>
            <w:proofErr w:type="spellStart"/>
            <w:r w:rsidRPr="008A72C6">
              <w:rPr>
                <w:b/>
                <w:lang w:val="en-US"/>
              </w:rPr>
              <w:t>Oferenta</w:t>
            </w:r>
            <w:proofErr w:type="spellEnd"/>
            <w:r w:rsidRPr="008A72C6">
              <w:rPr>
                <w:b/>
                <w:lang w:val="en-US"/>
              </w:rPr>
              <w:t xml:space="preserve"> / For the Bidder:</w:t>
            </w:r>
          </w:p>
          <w:p w14:paraId="39A5A08D" w14:textId="77777777" w:rsidR="008A72C6" w:rsidRPr="008A72C6" w:rsidRDefault="008A72C6" w:rsidP="008A72C6">
            <w:pPr>
              <w:spacing w:after="200" w:line="276" w:lineRule="auto"/>
              <w:rPr>
                <w:lang w:val="en-US"/>
              </w:rPr>
            </w:pPr>
          </w:p>
        </w:tc>
      </w:tr>
      <w:tr w:rsidR="008A72C6" w:rsidRPr="008A72C6" w14:paraId="63711DE4" w14:textId="77777777" w:rsidTr="005748AB">
        <w:trPr>
          <w:trHeight w:val="1492"/>
        </w:trPr>
        <w:tc>
          <w:tcPr>
            <w:tcW w:w="4575" w:type="dxa"/>
          </w:tcPr>
          <w:p w14:paraId="6B4A0CB1" w14:textId="77777777" w:rsidR="008A72C6" w:rsidRPr="008A72C6" w:rsidRDefault="008A72C6" w:rsidP="008A72C6">
            <w:pPr>
              <w:spacing w:after="200" w:line="276" w:lineRule="auto"/>
              <w:rPr>
                <w:lang w:val="en-US"/>
              </w:rPr>
            </w:pPr>
            <w:r w:rsidRPr="008A72C6">
              <w:rPr>
                <w:lang w:val="en-US"/>
              </w:rPr>
              <w:t xml:space="preserve">    </w:t>
            </w:r>
          </w:p>
          <w:p w14:paraId="12D5C1B0" w14:textId="77777777" w:rsidR="008A72C6" w:rsidRPr="008A72C6" w:rsidRDefault="008A72C6" w:rsidP="008A72C6">
            <w:pPr>
              <w:spacing w:after="200" w:line="276" w:lineRule="auto"/>
              <w:rPr>
                <w:lang w:val="en-US"/>
              </w:rPr>
            </w:pPr>
            <w:r w:rsidRPr="008A72C6">
              <w:rPr>
                <w:lang w:val="en-US"/>
              </w:rPr>
              <w:t>_______________________</w:t>
            </w:r>
          </w:p>
          <w:p w14:paraId="2D743942" w14:textId="77777777" w:rsidR="008A72C6" w:rsidRPr="008A72C6" w:rsidRDefault="008A72C6" w:rsidP="008A72C6">
            <w:pPr>
              <w:spacing w:after="200" w:line="276" w:lineRule="auto"/>
              <w:rPr>
                <w:lang w:val="en-US"/>
              </w:rPr>
            </w:pPr>
            <w:r w:rsidRPr="008A72C6">
              <w:rPr>
                <w:lang w:val="en-US"/>
              </w:rPr>
              <w:t>/</w:t>
            </w:r>
            <w:proofErr w:type="spellStart"/>
            <w:r w:rsidRPr="008A72C6">
              <w:rPr>
                <w:lang w:val="en-US"/>
              </w:rPr>
              <w:t>podpis</w:t>
            </w:r>
            <w:proofErr w:type="spellEnd"/>
            <w:r w:rsidRPr="008A72C6">
              <w:rPr>
                <w:lang w:val="en-US"/>
              </w:rPr>
              <w:t>/signature/</w:t>
            </w:r>
          </w:p>
          <w:p w14:paraId="5EC554EB" w14:textId="77777777" w:rsidR="008A72C6" w:rsidRPr="008A72C6" w:rsidRDefault="008A72C6" w:rsidP="008A72C6">
            <w:pPr>
              <w:spacing w:after="200" w:line="276" w:lineRule="auto"/>
              <w:rPr>
                <w:lang w:val="en-US"/>
              </w:rPr>
            </w:pPr>
          </w:p>
          <w:p w14:paraId="5357A133" w14:textId="77777777" w:rsidR="008A72C6" w:rsidRPr="008A72C6" w:rsidRDefault="008A72C6" w:rsidP="008A72C6">
            <w:pPr>
              <w:spacing w:after="200" w:line="276" w:lineRule="auto"/>
              <w:rPr>
                <w:lang w:val="en-US"/>
              </w:rPr>
            </w:pPr>
          </w:p>
          <w:p w14:paraId="63CFF598" w14:textId="77777777" w:rsidR="008A72C6" w:rsidRPr="008A72C6" w:rsidRDefault="008A72C6" w:rsidP="008A72C6">
            <w:pPr>
              <w:spacing w:after="200" w:line="276" w:lineRule="auto"/>
              <w:rPr>
                <w:lang w:val="en-US"/>
              </w:rPr>
            </w:pPr>
            <w:r w:rsidRPr="008A72C6">
              <w:rPr>
                <w:lang w:val="en-US"/>
              </w:rPr>
              <w:t>_______________________</w:t>
            </w:r>
          </w:p>
          <w:p w14:paraId="3C0DC0C7" w14:textId="77777777" w:rsidR="008A72C6" w:rsidRPr="008A72C6" w:rsidRDefault="008A72C6" w:rsidP="008A72C6">
            <w:pPr>
              <w:spacing w:after="200" w:line="276" w:lineRule="auto"/>
              <w:rPr>
                <w:lang w:val="en-US"/>
              </w:rPr>
            </w:pPr>
            <w:r w:rsidRPr="008A72C6">
              <w:rPr>
                <w:lang w:val="en-US"/>
              </w:rPr>
              <w:t>/</w:t>
            </w:r>
            <w:proofErr w:type="spellStart"/>
            <w:r w:rsidRPr="008A72C6">
              <w:rPr>
                <w:lang w:val="en-US"/>
              </w:rPr>
              <w:t>funkcja</w:t>
            </w:r>
            <w:proofErr w:type="spellEnd"/>
            <w:r w:rsidRPr="008A72C6">
              <w:rPr>
                <w:lang w:val="en-US"/>
              </w:rPr>
              <w:t>/function/</w:t>
            </w:r>
          </w:p>
          <w:p w14:paraId="76A97618" w14:textId="77777777" w:rsidR="008A72C6" w:rsidRPr="008A72C6" w:rsidRDefault="008A72C6" w:rsidP="008A72C6">
            <w:pPr>
              <w:spacing w:after="200" w:line="276" w:lineRule="auto"/>
              <w:rPr>
                <w:lang w:val="en-US"/>
              </w:rPr>
            </w:pPr>
          </w:p>
          <w:p w14:paraId="5E2474D2" w14:textId="77777777" w:rsidR="008A72C6" w:rsidRPr="008A72C6" w:rsidRDefault="008A72C6" w:rsidP="008A72C6">
            <w:pPr>
              <w:spacing w:after="200" w:line="276" w:lineRule="auto"/>
              <w:rPr>
                <w:lang w:val="en-US"/>
              </w:rPr>
            </w:pPr>
          </w:p>
          <w:p w14:paraId="37A2911A" w14:textId="77777777" w:rsidR="008A72C6" w:rsidRPr="008A72C6" w:rsidRDefault="008A72C6" w:rsidP="008A72C6">
            <w:pPr>
              <w:spacing w:after="200" w:line="276" w:lineRule="auto"/>
              <w:rPr>
                <w:lang w:val="en-US"/>
              </w:rPr>
            </w:pPr>
            <w:r w:rsidRPr="008A72C6">
              <w:rPr>
                <w:lang w:val="en-US"/>
              </w:rPr>
              <w:t>place: __________________</w:t>
            </w:r>
          </w:p>
          <w:p w14:paraId="72A5731A" w14:textId="77777777" w:rsidR="008A72C6" w:rsidRPr="008A72C6" w:rsidRDefault="008A72C6" w:rsidP="008A72C6">
            <w:pPr>
              <w:spacing w:after="200" w:line="276" w:lineRule="auto"/>
              <w:rPr>
                <w:lang w:val="en-US"/>
              </w:rPr>
            </w:pPr>
          </w:p>
          <w:p w14:paraId="503D926C" w14:textId="77777777" w:rsidR="008A72C6" w:rsidRPr="008A72C6" w:rsidRDefault="008A72C6" w:rsidP="008A72C6">
            <w:pPr>
              <w:spacing w:after="200" w:line="276" w:lineRule="auto"/>
              <w:rPr>
                <w:lang w:val="en-US"/>
              </w:rPr>
            </w:pPr>
          </w:p>
          <w:p w14:paraId="65271B50" w14:textId="77777777" w:rsidR="008A72C6" w:rsidRPr="008A72C6" w:rsidRDefault="008A72C6" w:rsidP="008A72C6">
            <w:pPr>
              <w:spacing w:after="200" w:line="276" w:lineRule="auto"/>
              <w:rPr>
                <w:lang w:val="en-US"/>
              </w:rPr>
            </w:pPr>
            <w:r w:rsidRPr="008A72C6">
              <w:rPr>
                <w:lang w:val="en-US"/>
              </w:rPr>
              <w:t>date: __________________</w:t>
            </w:r>
          </w:p>
          <w:p w14:paraId="284FC35A" w14:textId="77777777" w:rsidR="008A72C6" w:rsidRPr="008A72C6" w:rsidRDefault="008A72C6" w:rsidP="008A72C6">
            <w:pPr>
              <w:spacing w:after="200" w:line="276" w:lineRule="auto"/>
              <w:rPr>
                <w:lang w:val="en-GB"/>
              </w:rPr>
            </w:pPr>
          </w:p>
        </w:tc>
        <w:tc>
          <w:tcPr>
            <w:tcW w:w="4637" w:type="dxa"/>
            <w:gridSpan w:val="2"/>
          </w:tcPr>
          <w:p w14:paraId="17060DC4" w14:textId="77777777" w:rsidR="008A72C6" w:rsidRPr="008A72C6" w:rsidRDefault="008A72C6" w:rsidP="008A72C6">
            <w:pPr>
              <w:spacing w:after="200" w:line="276" w:lineRule="auto"/>
              <w:rPr>
                <w:lang w:val="en-US"/>
              </w:rPr>
            </w:pPr>
            <w:r w:rsidRPr="008A72C6">
              <w:rPr>
                <w:lang w:val="en-US"/>
              </w:rPr>
              <w:t xml:space="preserve">    </w:t>
            </w:r>
          </w:p>
          <w:p w14:paraId="5E4AE946" w14:textId="77777777" w:rsidR="008A72C6" w:rsidRPr="008A72C6" w:rsidRDefault="008A72C6" w:rsidP="008A72C6">
            <w:pPr>
              <w:spacing w:after="200" w:line="276" w:lineRule="auto"/>
              <w:rPr>
                <w:lang w:val="en-US"/>
              </w:rPr>
            </w:pPr>
            <w:r w:rsidRPr="008A72C6">
              <w:rPr>
                <w:lang w:val="en-US"/>
              </w:rPr>
              <w:t>_______________________</w:t>
            </w:r>
          </w:p>
          <w:p w14:paraId="7AE410CC" w14:textId="77777777" w:rsidR="008A72C6" w:rsidRPr="008A72C6" w:rsidRDefault="008A72C6" w:rsidP="008A72C6">
            <w:pPr>
              <w:spacing w:after="200" w:line="276" w:lineRule="auto"/>
              <w:rPr>
                <w:lang w:val="en-US"/>
              </w:rPr>
            </w:pPr>
            <w:r w:rsidRPr="008A72C6">
              <w:rPr>
                <w:lang w:val="en-US"/>
              </w:rPr>
              <w:t>/</w:t>
            </w:r>
            <w:proofErr w:type="spellStart"/>
            <w:r w:rsidRPr="008A72C6">
              <w:rPr>
                <w:lang w:val="en-US"/>
              </w:rPr>
              <w:t>podpis</w:t>
            </w:r>
            <w:proofErr w:type="spellEnd"/>
            <w:r w:rsidRPr="008A72C6">
              <w:rPr>
                <w:lang w:val="en-US"/>
              </w:rPr>
              <w:t>/signature/</w:t>
            </w:r>
          </w:p>
          <w:p w14:paraId="1A65514E" w14:textId="77777777" w:rsidR="008A72C6" w:rsidRPr="008A72C6" w:rsidRDefault="008A72C6" w:rsidP="008A72C6">
            <w:pPr>
              <w:spacing w:after="200" w:line="276" w:lineRule="auto"/>
              <w:rPr>
                <w:lang w:val="en-US"/>
              </w:rPr>
            </w:pPr>
          </w:p>
          <w:p w14:paraId="3BECE618" w14:textId="77777777" w:rsidR="008A72C6" w:rsidRPr="008A72C6" w:rsidRDefault="008A72C6" w:rsidP="008A72C6">
            <w:pPr>
              <w:spacing w:after="200" w:line="276" w:lineRule="auto"/>
              <w:rPr>
                <w:lang w:val="en-US"/>
              </w:rPr>
            </w:pPr>
          </w:p>
          <w:p w14:paraId="0A43E882" w14:textId="77777777" w:rsidR="008A72C6" w:rsidRPr="008A72C6" w:rsidRDefault="008A72C6" w:rsidP="008A72C6">
            <w:pPr>
              <w:spacing w:after="200" w:line="276" w:lineRule="auto"/>
              <w:rPr>
                <w:lang w:val="en-US"/>
              </w:rPr>
            </w:pPr>
            <w:r w:rsidRPr="008A72C6">
              <w:rPr>
                <w:lang w:val="en-US"/>
              </w:rPr>
              <w:t>_______________________</w:t>
            </w:r>
          </w:p>
          <w:p w14:paraId="6A3B8922" w14:textId="77777777" w:rsidR="008A72C6" w:rsidRPr="008A72C6" w:rsidRDefault="008A72C6" w:rsidP="008A72C6">
            <w:pPr>
              <w:spacing w:after="200" w:line="276" w:lineRule="auto"/>
              <w:rPr>
                <w:lang w:val="en-US"/>
              </w:rPr>
            </w:pPr>
            <w:r w:rsidRPr="008A72C6">
              <w:rPr>
                <w:lang w:val="en-US"/>
              </w:rPr>
              <w:t>/</w:t>
            </w:r>
            <w:proofErr w:type="spellStart"/>
            <w:r w:rsidRPr="008A72C6">
              <w:rPr>
                <w:lang w:val="en-US"/>
              </w:rPr>
              <w:t>funkcja</w:t>
            </w:r>
            <w:proofErr w:type="spellEnd"/>
            <w:r w:rsidRPr="008A72C6">
              <w:rPr>
                <w:lang w:val="en-US"/>
              </w:rPr>
              <w:t>/function/</w:t>
            </w:r>
          </w:p>
          <w:p w14:paraId="0908C941" w14:textId="77777777" w:rsidR="008A72C6" w:rsidRPr="008A72C6" w:rsidRDefault="008A72C6" w:rsidP="008A72C6">
            <w:pPr>
              <w:spacing w:after="200" w:line="276" w:lineRule="auto"/>
              <w:rPr>
                <w:lang w:val="en-US"/>
              </w:rPr>
            </w:pPr>
          </w:p>
          <w:p w14:paraId="311D654E" w14:textId="77777777" w:rsidR="008A72C6" w:rsidRPr="008A72C6" w:rsidRDefault="008A72C6" w:rsidP="008A72C6">
            <w:pPr>
              <w:spacing w:after="200" w:line="276" w:lineRule="auto"/>
              <w:rPr>
                <w:lang w:val="en-US"/>
              </w:rPr>
            </w:pPr>
          </w:p>
          <w:p w14:paraId="4FC43EFF" w14:textId="77777777" w:rsidR="008A72C6" w:rsidRPr="008A72C6" w:rsidRDefault="008A72C6" w:rsidP="008A72C6">
            <w:pPr>
              <w:spacing w:after="200" w:line="276" w:lineRule="auto"/>
              <w:rPr>
                <w:lang w:val="en-US"/>
              </w:rPr>
            </w:pPr>
            <w:r w:rsidRPr="008A72C6">
              <w:rPr>
                <w:lang w:val="en-US"/>
              </w:rPr>
              <w:t>place: __________________</w:t>
            </w:r>
          </w:p>
          <w:p w14:paraId="36B1986D" w14:textId="77777777" w:rsidR="008A72C6" w:rsidRPr="008A72C6" w:rsidRDefault="008A72C6" w:rsidP="008A72C6">
            <w:pPr>
              <w:spacing w:after="200" w:line="276" w:lineRule="auto"/>
              <w:rPr>
                <w:lang w:val="en-US"/>
              </w:rPr>
            </w:pPr>
          </w:p>
          <w:p w14:paraId="563154A1" w14:textId="77777777" w:rsidR="008A72C6" w:rsidRPr="008A72C6" w:rsidRDefault="008A72C6" w:rsidP="008A72C6">
            <w:pPr>
              <w:spacing w:after="200" w:line="276" w:lineRule="auto"/>
              <w:rPr>
                <w:lang w:val="en-US"/>
              </w:rPr>
            </w:pPr>
          </w:p>
          <w:p w14:paraId="3D8885D2" w14:textId="77777777" w:rsidR="008A72C6" w:rsidRPr="008A72C6" w:rsidRDefault="008A72C6" w:rsidP="008A72C6">
            <w:pPr>
              <w:spacing w:after="200" w:line="276" w:lineRule="auto"/>
              <w:rPr>
                <w:lang w:val="en-US"/>
              </w:rPr>
            </w:pPr>
            <w:r w:rsidRPr="008A72C6">
              <w:rPr>
                <w:lang w:val="en-US"/>
              </w:rPr>
              <w:t>date: __________________</w:t>
            </w:r>
          </w:p>
          <w:p w14:paraId="3982A141" w14:textId="77777777" w:rsidR="008A72C6" w:rsidRPr="008A72C6" w:rsidRDefault="008A72C6" w:rsidP="008A72C6">
            <w:pPr>
              <w:spacing w:after="200" w:line="276" w:lineRule="auto"/>
              <w:rPr>
                <w:lang w:val="en-GB"/>
              </w:rPr>
            </w:pPr>
          </w:p>
        </w:tc>
      </w:tr>
    </w:tbl>
    <w:p w14:paraId="0594A785" w14:textId="77777777" w:rsidR="001A157F" w:rsidRDefault="001A157F"/>
    <w:sectPr w:rsidR="001A15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8"/>
    <w:lvl w:ilvl="0">
      <w:start w:val="1"/>
      <w:numFmt w:val="lowerLetter"/>
      <w:lvlText w:val="%1)"/>
      <w:lvlJc w:val="left"/>
      <w:pPr>
        <w:tabs>
          <w:tab w:val="num" w:pos="1068"/>
        </w:tabs>
        <w:ind w:left="1068" w:hanging="360"/>
      </w:pPr>
    </w:lvl>
  </w:abstractNum>
  <w:abstractNum w:abstractNumId="1" w15:restartNumberingAfterBreak="0">
    <w:nsid w:val="00000004"/>
    <w:multiLevelType w:val="singleLevel"/>
    <w:tmpl w:val="00000004"/>
    <w:name w:val="WW8Num9"/>
    <w:lvl w:ilvl="0">
      <w:start w:val="1"/>
      <w:numFmt w:val="lowerLetter"/>
      <w:lvlText w:val="%1)"/>
      <w:lvlJc w:val="left"/>
      <w:pPr>
        <w:tabs>
          <w:tab w:val="num" w:pos="786"/>
        </w:tabs>
        <w:ind w:left="786" w:hanging="360"/>
      </w:pPr>
    </w:lvl>
  </w:abstractNum>
  <w:abstractNum w:abstractNumId="2" w15:restartNumberingAfterBreak="0">
    <w:nsid w:val="00000005"/>
    <w:multiLevelType w:val="singleLevel"/>
    <w:tmpl w:val="00000005"/>
    <w:name w:val="WW8Num14"/>
    <w:lvl w:ilvl="0">
      <w:start w:val="1"/>
      <w:numFmt w:val="lowerLetter"/>
      <w:lvlText w:val="%1)"/>
      <w:lvlJc w:val="left"/>
      <w:pPr>
        <w:tabs>
          <w:tab w:val="num" w:pos="1080"/>
        </w:tabs>
        <w:ind w:left="1080" w:hanging="360"/>
      </w:pPr>
    </w:lvl>
  </w:abstractNum>
  <w:abstractNum w:abstractNumId="3" w15:restartNumberingAfterBreak="0">
    <w:nsid w:val="00000007"/>
    <w:multiLevelType w:val="singleLevel"/>
    <w:tmpl w:val="B6E27FFC"/>
    <w:name w:val="WW8Num16"/>
    <w:lvl w:ilvl="0">
      <w:numFmt w:val="none"/>
      <w:lvlText w:val=""/>
      <w:lvlJc w:val="left"/>
      <w:pPr>
        <w:tabs>
          <w:tab w:val="num" w:pos="360"/>
        </w:tabs>
      </w:pPr>
    </w:lvl>
  </w:abstractNum>
  <w:abstractNum w:abstractNumId="4" w15:restartNumberingAfterBreak="0">
    <w:nsid w:val="00000009"/>
    <w:multiLevelType w:val="singleLevel"/>
    <w:tmpl w:val="00000009"/>
    <w:lvl w:ilvl="0">
      <w:start w:val="1"/>
      <w:numFmt w:val="decimal"/>
      <w:lvlText w:val="%1."/>
      <w:lvlJc w:val="left"/>
      <w:pPr>
        <w:tabs>
          <w:tab w:val="num" w:pos="1260"/>
        </w:tabs>
        <w:ind w:left="1260" w:hanging="360"/>
      </w:pPr>
    </w:lvl>
  </w:abstractNum>
  <w:abstractNum w:abstractNumId="5" w15:restartNumberingAfterBreak="0">
    <w:nsid w:val="04B40C01"/>
    <w:multiLevelType w:val="hybridMultilevel"/>
    <w:tmpl w:val="7CB6E04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1A23DE"/>
    <w:multiLevelType w:val="hybridMultilevel"/>
    <w:tmpl w:val="62DE7A0C"/>
    <w:lvl w:ilvl="0" w:tplc="1C6A6D6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FF6B26"/>
    <w:multiLevelType w:val="hybridMultilevel"/>
    <w:tmpl w:val="0FD47722"/>
    <w:lvl w:ilvl="0" w:tplc="CDB8979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41B17460"/>
    <w:multiLevelType w:val="hybridMultilevel"/>
    <w:tmpl w:val="A3E4D63A"/>
    <w:lvl w:ilvl="0" w:tplc="4320AAA2">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ind w:left="1248" w:hanging="360"/>
      </w:pPr>
    </w:lvl>
    <w:lvl w:ilvl="2" w:tplc="0415001B" w:tentative="1">
      <w:start w:val="1"/>
      <w:numFmt w:val="lowerRoman"/>
      <w:lvlText w:val="%3."/>
      <w:lvlJc w:val="right"/>
      <w:pPr>
        <w:ind w:left="1968" w:hanging="180"/>
      </w:pPr>
    </w:lvl>
    <w:lvl w:ilvl="3" w:tplc="0415000F" w:tentative="1">
      <w:start w:val="1"/>
      <w:numFmt w:val="decimal"/>
      <w:lvlText w:val="%4."/>
      <w:lvlJc w:val="left"/>
      <w:pPr>
        <w:ind w:left="2688" w:hanging="360"/>
      </w:pPr>
    </w:lvl>
    <w:lvl w:ilvl="4" w:tplc="04150019" w:tentative="1">
      <w:start w:val="1"/>
      <w:numFmt w:val="lowerLetter"/>
      <w:lvlText w:val="%5."/>
      <w:lvlJc w:val="left"/>
      <w:pPr>
        <w:ind w:left="3408" w:hanging="360"/>
      </w:pPr>
    </w:lvl>
    <w:lvl w:ilvl="5" w:tplc="0415001B" w:tentative="1">
      <w:start w:val="1"/>
      <w:numFmt w:val="lowerRoman"/>
      <w:lvlText w:val="%6."/>
      <w:lvlJc w:val="right"/>
      <w:pPr>
        <w:ind w:left="4128" w:hanging="180"/>
      </w:pPr>
    </w:lvl>
    <w:lvl w:ilvl="6" w:tplc="0415000F" w:tentative="1">
      <w:start w:val="1"/>
      <w:numFmt w:val="decimal"/>
      <w:lvlText w:val="%7."/>
      <w:lvlJc w:val="left"/>
      <w:pPr>
        <w:ind w:left="4848" w:hanging="360"/>
      </w:pPr>
    </w:lvl>
    <w:lvl w:ilvl="7" w:tplc="04150019" w:tentative="1">
      <w:start w:val="1"/>
      <w:numFmt w:val="lowerLetter"/>
      <w:lvlText w:val="%8."/>
      <w:lvlJc w:val="left"/>
      <w:pPr>
        <w:ind w:left="5568" w:hanging="360"/>
      </w:pPr>
    </w:lvl>
    <w:lvl w:ilvl="8" w:tplc="0415001B" w:tentative="1">
      <w:start w:val="1"/>
      <w:numFmt w:val="lowerRoman"/>
      <w:lvlText w:val="%9."/>
      <w:lvlJc w:val="right"/>
      <w:pPr>
        <w:ind w:left="6288" w:hanging="180"/>
      </w:pPr>
    </w:lvl>
  </w:abstractNum>
  <w:abstractNum w:abstractNumId="9" w15:restartNumberingAfterBreak="0">
    <w:nsid w:val="56C466C5"/>
    <w:multiLevelType w:val="hybridMultilevel"/>
    <w:tmpl w:val="22A0BE2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A3A3F3B"/>
    <w:multiLevelType w:val="hybridMultilevel"/>
    <w:tmpl w:val="E70EA360"/>
    <w:lvl w:ilvl="0" w:tplc="538C83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5"/>
  </w:num>
  <w:num w:numId="8">
    <w:abstractNumId w:val="9"/>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72C6"/>
    <w:rsid w:val="00053CCC"/>
    <w:rsid w:val="0005758C"/>
    <w:rsid w:val="0006112F"/>
    <w:rsid w:val="000815FA"/>
    <w:rsid w:val="000D07E9"/>
    <w:rsid w:val="001A157F"/>
    <w:rsid w:val="002133B9"/>
    <w:rsid w:val="00242127"/>
    <w:rsid w:val="0028219C"/>
    <w:rsid w:val="0034632F"/>
    <w:rsid w:val="00391519"/>
    <w:rsid w:val="00561726"/>
    <w:rsid w:val="006D73D3"/>
    <w:rsid w:val="00795704"/>
    <w:rsid w:val="007D186C"/>
    <w:rsid w:val="007E03A3"/>
    <w:rsid w:val="007F5120"/>
    <w:rsid w:val="007F61BA"/>
    <w:rsid w:val="007F7B2B"/>
    <w:rsid w:val="00835F24"/>
    <w:rsid w:val="00873748"/>
    <w:rsid w:val="008A72C6"/>
    <w:rsid w:val="00B85B79"/>
    <w:rsid w:val="00C450C3"/>
    <w:rsid w:val="00DC2B8A"/>
    <w:rsid w:val="00EA0A88"/>
    <w:rsid w:val="00EF21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A9109"/>
  <w15:docId w15:val="{53276855-B855-4BA4-A7E2-B99A1C50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A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6156CC17AB774ABB12C36FF259F559" ma:contentTypeVersion="13" ma:contentTypeDescription="Create a new document." ma:contentTypeScope="" ma:versionID="7150fd5edaeb7e264299cfb5cbdc983f">
  <xsd:schema xmlns:xsd="http://www.w3.org/2001/XMLSchema" xmlns:xs="http://www.w3.org/2001/XMLSchema" xmlns:p="http://schemas.microsoft.com/office/2006/metadata/properties" xmlns:ns3="20797af6-9467-4b23-a329-5fa9c5579a5b" xmlns:ns4="974cbe56-01a8-42e5-ade3-5625bab22e7f" targetNamespace="http://schemas.microsoft.com/office/2006/metadata/properties" ma:root="true" ma:fieldsID="d8df85f8dfff530023e782e28bf35c76" ns3:_="" ns4:_="">
    <xsd:import namespace="20797af6-9467-4b23-a329-5fa9c5579a5b"/>
    <xsd:import namespace="974cbe56-01a8-42e5-ade3-5625bab22e7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797af6-9467-4b23-a329-5fa9c5579a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be56-01a8-42e5-ade3-5625bab22e7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9F46B5-377A-4724-86BD-AE4C18C94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797af6-9467-4b23-a329-5fa9c5579a5b"/>
    <ds:schemaRef ds:uri="974cbe56-01a8-42e5-ade3-5625bab22e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F14657-3576-4D72-A901-B117F3CF3247}">
  <ds:schemaRefs>
    <ds:schemaRef ds:uri="http://schemas.microsoft.com/sharepoint/v3/contenttype/forms"/>
  </ds:schemaRefs>
</ds:datastoreItem>
</file>

<file path=customXml/itemProps3.xml><?xml version="1.0" encoding="utf-8"?>
<ds:datastoreItem xmlns:ds="http://schemas.openxmlformats.org/officeDocument/2006/customXml" ds:itemID="{33108AAA-B136-41FF-9FD9-65BB5AD4E0A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0797af6-9467-4b23-a329-5fa9c5579a5b"/>
    <ds:schemaRef ds:uri="http://purl.org/dc/elements/1.1/"/>
    <ds:schemaRef ds:uri="http://schemas.microsoft.com/office/2006/metadata/properties"/>
    <ds:schemaRef ds:uri="974cbe56-01a8-42e5-ade3-5625bab22e7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2181</Words>
  <Characters>13092</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dc:creator>
  <cp:lastModifiedBy>Wolkowicz, Iwona</cp:lastModifiedBy>
  <cp:revision>2</cp:revision>
  <dcterms:created xsi:type="dcterms:W3CDTF">2022-06-03T11:38:00Z</dcterms:created>
  <dcterms:modified xsi:type="dcterms:W3CDTF">2022-06-03T11:38:00Z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0x010100D26156CC17AB774ABB12C36FF259F559</vt:lpwstr>
  </property>
</Properties>
</file>